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BC239" w14:textId="09C54F26" w:rsidR="00825B13" w:rsidRPr="00DC36E6" w:rsidRDefault="0062741F">
      <w:pPr>
        <w:jc w:val="center"/>
        <w:rPr>
          <w:rFonts w:cs="Times New Roman"/>
          <w:b/>
        </w:rPr>
      </w:pPr>
      <w:r w:rsidRPr="00DC36E6">
        <w:rPr>
          <w:rFonts w:cs="Times New Roman"/>
          <w:b/>
        </w:rPr>
        <w:t>OBRAZLOŽENJE</w:t>
      </w:r>
      <w:r w:rsidR="00843769" w:rsidRPr="00DC36E6">
        <w:rPr>
          <w:rFonts w:cs="Times New Roman"/>
          <w:b/>
        </w:rPr>
        <w:t xml:space="preserve"> </w:t>
      </w:r>
      <w:r w:rsidR="00883287" w:rsidRPr="00DC36E6">
        <w:rPr>
          <w:rFonts w:cs="Times New Roman"/>
          <w:b/>
        </w:rPr>
        <w:t xml:space="preserve">II. </w:t>
      </w:r>
      <w:r w:rsidR="00843769" w:rsidRPr="00DC36E6">
        <w:rPr>
          <w:rFonts w:cs="Times New Roman"/>
          <w:b/>
        </w:rPr>
        <w:t>IZMJEN</w:t>
      </w:r>
      <w:r w:rsidR="00511748" w:rsidRPr="00DC36E6">
        <w:rPr>
          <w:rFonts w:cs="Times New Roman"/>
          <w:b/>
        </w:rPr>
        <w:t>A</w:t>
      </w:r>
      <w:r w:rsidR="00825B13" w:rsidRPr="00DC36E6">
        <w:rPr>
          <w:rFonts w:cs="Times New Roman"/>
          <w:b/>
        </w:rPr>
        <w:t xml:space="preserve"> I DOPUNA PRORAČUNA</w:t>
      </w:r>
    </w:p>
    <w:p w14:paraId="29A7B760" w14:textId="256455EF" w:rsidR="001F74D3" w:rsidRPr="00DC36E6" w:rsidRDefault="003A4177">
      <w:pPr>
        <w:jc w:val="center"/>
        <w:rPr>
          <w:rFonts w:cs="Times New Roman"/>
          <w:b/>
        </w:rPr>
      </w:pPr>
      <w:r w:rsidRPr="00DC36E6">
        <w:rPr>
          <w:rFonts w:eastAsia="Times New Roman" w:cs="Times New Roman"/>
          <w:b/>
          <w:kern w:val="0"/>
          <w:lang w:eastAsia="hr-HR" w:bidi="ar-SA"/>
        </w:rPr>
        <w:t xml:space="preserve"> </w:t>
      </w:r>
      <w:r w:rsidR="001F74D3" w:rsidRPr="00DC36E6">
        <w:rPr>
          <w:rFonts w:cs="Times New Roman"/>
          <w:b/>
        </w:rPr>
        <w:t xml:space="preserve">UPRAVNOG ODJELA ZA ZDRAVSTVO, SOCIJALNU SKRB I </w:t>
      </w:r>
      <w:r w:rsidR="003F0A40" w:rsidRPr="00DC36E6">
        <w:rPr>
          <w:rFonts w:cs="Times New Roman"/>
          <w:b/>
        </w:rPr>
        <w:t xml:space="preserve">HRVATSKE </w:t>
      </w:r>
      <w:r w:rsidR="001F74D3" w:rsidRPr="00DC36E6">
        <w:rPr>
          <w:rFonts w:cs="Times New Roman"/>
          <w:b/>
        </w:rPr>
        <w:t>BRANITELJE</w:t>
      </w:r>
      <w:r w:rsidR="00AF1618" w:rsidRPr="00DC36E6">
        <w:rPr>
          <w:rFonts w:cs="Times New Roman"/>
          <w:b/>
        </w:rPr>
        <w:t xml:space="preserve"> ZA 20</w:t>
      </w:r>
      <w:r w:rsidR="009F3165" w:rsidRPr="00DC36E6">
        <w:rPr>
          <w:rFonts w:cs="Times New Roman"/>
          <w:b/>
        </w:rPr>
        <w:t>2</w:t>
      </w:r>
      <w:r w:rsidR="002313DF" w:rsidRPr="00DC36E6">
        <w:rPr>
          <w:rFonts w:cs="Times New Roman"/>
          <w:b/>
        </w:rPr>
        <w:t>4</w:t>
      </w:r>
      <w:r w:rsidR="00AF1618" w:rsidRPr="00DC36E6">
        <w:rPr>
          <w:rFonts w:cs="Times New Roman"/>
          <w:b/>
        </w:rPr>
        <w:t>. GODINU</w:t>
      </w:r>
    </w:p>
    <w:p w14:paraId="22329865" w14:textId="77777777" w:rsidR="00860A30" w:rsidRPr="00DC36E6" w:rsidRDefault="00860A30">
      <w:pPr>
        <w:jc w:val="center"/>
        <w:rPr>
          <w:rFonts w:cs="Times New Roman"/>
          <w:b/>
        </w:rPr>
      </w:pPr>
    </w:p>
    <w:p w14:paraId="7B0390CC" w14:textId="48FC3B3D" w:rsidR="00883287" w:rsidRPr="00DC36E6" w:rsidRDefault="00883287" w:rsidP="00883287">
      <w:pPr>
        <w:jc w:val="both"/>
        <w:rPr>
          <w:rFonts w:eastAsia="Calibri" w:cs="Times New Roman"/>
          <w:bCs/>
        </w:rPr>
      </w:pPr>
      <w:r w:rsidRPr="00DC36E6">
        <w:rPr>
          <w:rFonts w:eastAsia="Calibri" w:cs="Times New Roman"/>
          <w:bCs/>
        </w:rPr>
        <w:t>Županijska skupština Sisačko-moslavačke županije na 24. sjednici održanoj 26. ožujka 2024. godine donijela je I. Izmjene i dopune Proračuna Sisačko-moslavačke županije za 2024. godinu, Odluku o izmjenama i dopunama Programa javnih potreba u zdravstvu Sisačko-moslavačke županije za 2024. godinu te Odluku o izmjenama i dopunama Programa javnih potreba u socijalnoj skrbi Sisačko-moslavačke županije za 2024. godinu („Službeni glasnik Sisačko-moslavačke županije“, broj 6/24).</w:t>
      </w:r>
    </w:p>
    <w:p w14:paraId="7B575C61" w14:textId="77777777" w:rsidR="006F4C85" w:rsidRPr="00DC36E6" w:rsidRDefault="006F4C85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DC36E6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DC36E6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  <w:r w:rsidRPr="00DC36E6">
              <w:rPr>
                <w:b/>
                <w:sz w:val="28"/>
                <w:szCs w:val="28"/>
              </w:rPr>
              <w:t>GLAVA 00301 ZDRAVSTVO</w:t>
            </w:r>
          </w:p>
        </w:tc>
      </w:tr>
    </w:tbl>
    <w:p w14:paraId="437B15E0" w14:textId="77777777" w:rsidR="00BD7AD1" w:rsidRPr="00DC36E6" w:rsidRDefault="00BD7AD1" w:rsidP="00BD7AD1">
      <w:pPr>
        <w:jc w:val="both"/>
        <w:rPr>
          <w:rFonts w:eastAsia="Calibri" w:cs="Times New Roman"/>
          <w:bCs/>
        </w:rPr>
      </w:pPr>
    </w:p>
    <w:p w14:paraId="640315A7" w14:textId="191D7EFF" w:rsidR="00BD7AD1" w:rsidRPr="00DC36E6" w:rsidRDefault="00BD7AD1" w:rsidP="00BD7AD1">
      <w:pPr>
        <w:jc w:val="both"/>
        <w:rPr>
          <w:rFonts w:eastAsia="Calibri" w:cs="Times New Roman"/>
          <w:bCs/>
          <w:lang w:eastAsia="en-US"/>
        </w:rPr>
      </w:pPr>
      <w:r w:rsidRPr="00DC36E6">
        <w:rPr>
          <w:rFonts w:eastAsia="Calibri" w:cs="Times New Roman"/>
          <w:bCs/>
          <w:lang w:eastAsia="en-US"/>
        </w:rPr>
        <w:t>Izmjenama</w:t>
      </w:r>
      <w:r w:rsidR="008E3954" w:rsidRPr="00DC36E6">
        <w:rPr>
          <w:rFonts w:eastAsia="Calibri" w:cs="Times New Roman"/>
          <w:bCs/>
          <w:lang w:eastAsia="en-US"/>
        </w:rPr>
        <w:t xml:space="preserve"> i dopunama</w:t>
      </w:r>
      <w:r w:rsidRPr="00DC36E6">
        <w:rPr>
          <w:rFonts w:eastAsia="Calibri" w:cs="Times New Roman"/>
          <w:bCs/>
          <w:lang w:eastAsia="en-US"/>
        </w:rPr>
        <w:t xml:space="preserve"> </w:t>
      </w:r>
      <w:r w:rsidRPr="00DC36E6">
        <w:t>Proračuna Sisačko-moslavačke županije za 202</w:t>
      </w:r>
      <w:r w:rsidR="00E70AF1" w:rsidRPr="00DC36E6">
        <w:t>4</w:t>
      </w:r>
      <w:r w:rsidRPr="00DC36E6">
        <w:t>. godinu</w:t>
      </w:r>
      <w:r w:rsidR="008E3954" w:rsidRPr="00DC36E6">
        <w:t xml:space="preserve"> </w:t>
      </w:r>
      <w:r w:rsidRPr="00DC36E6">
        <w:rPr>
          <w:rFonts w:eastAsia="Calibri" w:cs="Times New Roman"/>
          <w:bCs/>
        </w:rPr>
        <w:t>za p</w:t>
      </w:r>
      <w:r w:rsidRPr="00DC36E6">
        <w:rPr>
          <w:rFonts w:eastAsia="Calibri" w:cs="Times New Roman"/>
          <w:bCs/>
          <w:lang w:eastAsia="en-US"/>
        </w:rPr>
        <w:t>rovedbu programa iz područja</w:t>
      </w:r>
      <w:r w:rsidRPr="00DC36E6">
        <w:rPr>
          <w:rFonts w:eastAsia="Calibri" w:cs="Times New Roman"/>
          <w:b/>
          <w:bCs/>
          <w:lang w:eastAsia="en-US"/>
        </w:rPr>
        <w:t xml:space="preserve"> zdravstva </w:t>
      </w:r>
      <w:r w:rsidR="00F5017D" w:rsidRPr="00DC36E6">
        <w:rPr>
          <w:rFonts w:eastAsia="Calibri" w:cs="Times New Roman"/>
          <w:bCs/>
          <w:lang w:eastAsia="en-US"/>
        </w:rPr>
        <w:t xml:space="preserve">predlažu se izmjene </w:t>
      </w:r>
      <w:r w:rsidR="00C56068" w:rsidRPr="00DC36E6">
        <w:rPr>
          <w:rFonts w:eastAsia="Calibri" w:cs="Times New Roman"/>
          <w:bCs/>
          <w:lang w:eastAsia="en-US"/>
        </w:rPr>
        <w:t xml:space="preserve">i dopune </w:t>
      </w:r>
      <w:r w:rsidR="00F5017D" w:rsidRPr="00DC36E6">
        <w:rPr>
          <w:rFonts w:eastAsia="Calibri" w:cs="Times New Roman"/>
          <w:bCs/>
          <w:lang w:eastAsia="en-US"/>
        </w:rPr>
        <w:t>sljedećih programa:</w:t>
      </w:r>
    </w:p>
    <w:p w14:paraId="65629B5B" w14:textId="77777777" w:rsidR="00BD7AD1" w:rsidRPr="00DC36E6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DC36E6" w:rsidRDefault="00BD7AD1" w:rsidP="00BD7AD1">
      <w:pPr>
        <w:jc w:val="both"/>
        <w:rPr>
          <w:rFonts w:eastAsia="Calibri" w:cs="Times New Roman"/>
          <w:b/>
          <w:bCs/>
          <w:u w:val="single"/>
        </w:rPr>
      </w:pPr>
      <w:r w:rsidRPr="00DC36E6">
        <w:rPr>
          <w:rFonts w:eastAsia="Calibri" w:cs="Times New Roman"/>
          <w:b/>
          <w:bCs/>
          <w:u w:val="single"/>
        </w:rPr>
        <w:t>OBRAZLOŽENJE:</w:t>
      </w:r>
    </w:p>
    <w:p w14:paraId="70ABEA38" w14:textId="77777777" w:rsidR="00BD7AD1" w:rsidRPr="00DC36E6" w:rsidRDefault="00BD7AD1" w:rsidP="00BD7AD1">
      <w:p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DC36E6" w14:paraId="17DD9636" w14:textId="77777777" w:rsidTr="00DA34C7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DC36E6" w:rsidRDefault="00BD7AD1" w:rsidP="00DA34C7">
            <w:pPr>
              <w:jc w:val="both"/>
              <w:rPr>
                <w:rFonts w:eastAsia="Calibri" w:cs="Times New Roman"/>
                <w:b/>
                <w:bCs/>
                <w:lang w:val="bs-Latn-BA"/>
              </w:rPr>
            </w:pPr>
            <w:r w:rsidRPr="00DC36E6">
              <w:rPr>
                <w:rFonts w:eastAsia="Calibri" w:cs="Times New Roman"/>
                <w:b/>
                <w:bCs/>
                <w:lang w:val="bs-Latn-BA"/>
              </w:rPr>
              <w:t>PROGRAM 1001 PROGRAM JAVNIH POTREBA U ZDRAVSTVU</w:t>
            </w:r>
          </w:p>
        </w:tc>
      </w:tr>
    </w:tbl>
    <w:p w14:paraId="2AD85CF3" w14:textId="77777777" w:rsidR="00BD7AD1" w:rsidRPr="00DC36E6" w:rsidRDefault="00BD7AD1" w:rsidP="00BD7AD1">
      <w:pPr>
        <w:numPr>
          <w:ilvl w:val="2"/>
          <w:numId w:val="44"/>
        </w:num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DC36E6" w14:paraId="6BCF9413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3D1280A8" w:rsidR="00BD7AD1" w:rsidRPr="00DC36E6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DC36E6">
              <w:rPr>
                <w:rFonts w:eastAsia="Calibri" w:cs="Times New Roman"/>
                <w:b/>
                <w:bCs/>
                <w:lang w:val="bs-Latn-BA"/>
              </w:rPr>
              <w:t>PLAN 202</w:t>
            </w:r>
            <w:r w:rsidR="001E3AF5" w:rsidRPr="00DC36E6">
              <w:rPr>
                <w:rFonts w:eastAsia="Calibri" w:cs="Times New Roman"/>
                <w:b/>
                <w:bCs/>
                <w:lang w:val="bs-Latn-BA"/>
              </w:rPr>
              <w:t>4</w:t>
            </w:r>
            <w:r w:rsidRPr="00DC36E6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DC36E6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DC36E6">
              <w:rPr>
                <w:rFonts w:eastAsia="Calibri" w:cs="Times New Roman"/>
                <w:b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6B851F54" w:rsidR="00BD7AD1" w:rsidRPr="00DC36E6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DC36E6">
              <w:rPr>
                <w:rFonts w:eastAsia="Calibri" w:cs="Times New Roman"/>
                <w:b/>
                <w:bCs/>
                <w:lang w:val="bs-Latn-BA"/>
              </w:rPr>
              <w:t>NOVI PLAN 202</w:t>
            </w:r>
            <w:r w:rsidR="001E3AF5" w:rsidRPr="00DC36E6">
              <w:rPr>
                <w:rFonts w:eastAsia="Calibri" w:cs="Times New Roman"/>
                <w:b/>
                <w:bCs/>
                <w:lang w:val="bs-Latn-BA"/>
              </w:rPr>
              <w:t>4</w:t>
            </w:r>
            <w:r w:rsidRPr="00DC36E6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</w:tr>
      <w:tr w:rsidR="00BD7AD1" w:rsidRPr="00DC36E6" w14:paraId="558546D5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52B651CF" w:rsidR="00BD7AD1" w:rsidRPr="00DC36E6" w:rsidRDefault="00F65B19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DC36E6">
              <w:rPr>
                <w:rFonts w:eastAsia="Calibri" w:cs="Times New Roman"/>
                <w:bCs/>
                <w:lang w:val="bs-Latn-BA"/>
              </w:rPr>
              <w:t>1.853.140,67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66054459" w:rsidR="00BD7AD1" w:rsidRPr="00DC36E6" w:rsidRDefault="00F65B19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DC36E6">
              <w:rPr>
                <w:rFonts w:eastAsia="Calibri" w:cs="Times New Roman"/>
                <w:bCs/>
                <w:lang w:val="bs-Latn-BA"/>
              </w:rPr>
              <w:t>-532.858,00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0426ADA5" w:rsidR="00BD7AD1" w:rsidRPr="00DC36E6" w:rsidRDefault="00F65B19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DC36E6">
              <w:rPr>
                <w:rFonts w:eastAsia="Calibri" w:cs="Times New Roman"/>
                <w:bCs/>
                <w:lang w:val="bs-Latn-BA"/>
              </w:rPr>
              <w:t>1.320.282,67</w:t>
            </w:r>
          </w:p>
        </w:tc>
      </w:tr>
    </w:tbl>
    <w:p w14:paraId="74FB3F94" w14:textId="77777777" w:rsidR="00BD7AD1" w:rsidRPr="00DC36E6" w:rsidRDefault="00BD7AD1" w:rsidP="00F41CCE">
      <w:pPr>
        <w:jc w:val="both"/>
        <w:rPr>
          <w:rFonts w:eastAsia="Calibri" w:cs="Times New Roman"/>
          <w:b/>
          <w:bCs/>
          <w:u w:val="single"/>
        </w:rPr>
      </w:pPr>
    </w:p>
    <w:p w14:paraId="07B86BD1" w14:textId="6E248249" w:rsidR="007D1F0A" w:rsidRPr="00DC36E6" w:rsidRDefault="00BD7AD1" w:rsidP="00F41CCE">
      <w:pPr>
        <w:jc w:val="both"/>
        <w:rPr>
          <w:rFonts w:eastAsia="Calibri" w:cs="Times New Roman"/>
          <w:bCs/>
        </w:rPr>
      </w:pPr>
      <w:r w:rsidRPr="00DC36E6">
        <w:rPr>
          <w:rFonts w:eastAsia="Calibri" w:cs="Times New Roman"/>
          <w:bCs/>
        </w:rPr>
        <w:t xml:space="preserve">U sklopu Programa </w:t>
      </w:r>
      <w:r w:rsidR="001F45BE" w:rsidRPr="00DC36E6">
        <w:rPr>
          <w:rFonts w:eastAsia="Calibri" w:cs="Times New Roman"/>
          <w:bCs/>
        </w:rPr>
        <w:t>javnih potreba Sisačko-moslavačka ž</w:t>
      </w:r>
      <w:r w:rsidRPr="00DC36E6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DC36E6">
        <w:rPr>
          <w:rFonts w:eastAsia="Calibri" w:cs="Times New Roman"/>
          <w:bCs/>
        </w:rPr>
        <w:t xml:space="preserve">a </w:t>
      </w:r>
      <w:r w:rsidRPr="00DC36E6">
        <w:rPr>
          <w:rFonts w:eastAsia="Calibri" w:cs="Times New Roman"/>
          <w:bCs/>
        </w:rPr>
        <w:t>u skladu sa Zakonom o zdravstvenoj zaštiti</w:t>
      </w:r>
      <w:r w:rsidR="001F45BE" w:rsidRPr="00DC36E6">
        <w:rPr>
          <w:rFonts w:eastAsia="Calibri" w:cs="Times New Roman"/>
          <w:bCs/>
        </w:rPr>
        <w:t xml:space="preserve"> („Narodne novine“, broj 100/18, 125/19, 147/20, 119/22, 156/22</w:t>
      </w:r>
      <w:r w:rsidR="00883287" w:rsidRPr="00DC36E6">
        <w:rPr>
          <w:rFonts w:eastAsia="Calibri" w:cs="Times New Roman"/>
          <w:bCs/>
        </w:rPr>
        <w:t xml:space="preserve">, </w:t>
      </w:r>
      <w:r w:rsidR="001F45BE" w:rsidRPr="00DC36E6">
        <w:rPr>
          <w:rFonts w:eastAsia="Calibri" w:cs="Times New Roman"/>
          <w:bCs/>
        </w:rPr>
        <w:t>33/23</w:t>
      </w:r>
      <w:r w:rsidR="00883287" w:rsidRPr="00DC36E6">
        <w:rPr>
          <w:rFonts w:eastAsia="Calibri" w:cs="Times New Roman"/>
          <w:bCs/>
        </w:rPr>
        <w:t xml:space="preserve"> i 36/24</w:t>
      </w:r>
      <w:r w:rsidR="001F45BE" w:rsidRPr="00DC36E6">
        <w:rPr>
          <w:rFonts w:eastAsia="Calibri" w:cs="Times New Roman"/>
          <w:bCs/>
        </w:rPr>
        <w:t>)</w:t>
      </w:r>
      <w:r w:rsidRPr="00DC36E6">
        <w:rPr>
          <w:rFonts w:eastAsia="Calibri" w:cs="Times New Roman"/>
          <w:bCs/>
        </w:rPr>
        <w:t xml:space="preserve">. </w:t>
      </w:r>
    </w:p>
    <w:p w14:paraId="60D8B7F4" w14:textId="555CA47A" w:rsidR="00F41CCE" w:rsidRPr="00DC36E6" w:rsidRDefault="00F41CCE" w:rsidP="00F41CCE">
      <w:pPr>
        <w:jc w:val="both"/>
        <w:rPr>
          <w:rFonts w:eastAsia="Calibri" w:cs="Times New Roman"/>
          <w:bCs/>
        </w:rPr>
      </w:pPr>
      <w:r w:rsidRPr="00DC36E6">
        <w:rPr>
          <w:rFonts w:eastAsia="Calibri" w:cs="Times New Roman"/>
          <w:bCs/>
        </w:rPr>
        <w:t xml:space="preserve">Financijska sredstva planirana za provedbu navedenog programa </w:t>
      </w:r>
      <w:r w:rsidR="00F65B19" w:rsidRPr="00DC36E6">
        <w:rPr>
          <w:rFonts w:eastAsia="Calibri" w:cs="Times New Roman"/>
          <w:bCs/>
        </w:rPr>
        <w:t>umanjena su za</w:t>
      </w:r>
      <w:r w:rsidRPr="00DC36E6">
        <w:rPr>
          <w:rFonts w:eastAsia="Calibri" w:cs="Times New Roman"/>
          <w:bCs/>
        </w:rPr>
        <w:t xml:space="preserve"> </w:t>
      </w:r>
      <w:r w:rsidR="00F65B19" w:rsidRPr="00DC36E6">
        <w:rPr>
          <w:rFonts w:eastAsia="Calibri" w:cs="Times New Roman"/>
          <w:bCs/>
        </w:rPr>
        <w:t>532</w:t>
      </w:r>
      <w:r w:rsidR="00BE2527" w:rsidRPr="00DC36E6">
        <w:rPr>
          <w:rFonts w:eastAsia="Calibri" w:cs="Times New Roman"/>
          <w:bCs/>
        </w:rPr>
        <w:t>.</w:t>
      </w:r>
      <w:r w:rsidR="00F65B19" w:rsidRPr="00DC36E6">
        <w:rPr>
          <w:rFonts w:eastAsia="Calibri" w:cs="Times New Roman"/>
          <w:bCs/>
        </w:rPr>
        <w:t>858,00</w:t>
      </w:r>
      <w:r w:rsidRPr="00DC36E6">
        <w:rPr>
          <w:rFonts w:eastAsia="Calibri" w:cs="Times New Roman"/>
          <w:bCs/>
        </w:rPr>
        <w:t xml:space="preserve"> eura</w:t>
      </w:r>
      <w:r w:rsidR="00BE2527" w:rsidRPr="00DC36E6">
        <w:rPr>
          <w:rFonts w:eastAsia="Calibri" w:cs="Times New Roman"/>
          <w:bCs/>
        </w:rPr>
        <w:t xml:space="preserve"> </w:t>
      </w:r>
      <w:r w:rsidR="005E2D46" w:rsidRPr="00DC36E6">
        <w:rPr>
          <w:rFonts w:eastAsia="Calibri" w:cs="Times New Roman"/>
          <w:bCs/>
        </w:rPr>
        <w:t>kroz izmjene</w:t>
      </w:r>
      <w:r w:rsidR="00BE2527" w:rsidRPr="00DC36E6">
        <w:rPr>
          <w:rFonts w:eastAsia="Calibri" w:cs="Times New Roman"/>
          <w:bCs/>
        </w:rPr>
        <w:t xml:space="preserve"> sljedeć</w:t>
      </w:r>
      <w:r w:rsidR="005E2D46" w:rsidRPr="00DC36E6">
        <w:rPr>
          <w:rFonts w:eastAsia="Calibri" w:cs="Times New Roman"/>
          <w:bCs/>
        </w:rPr>
        <w:t>ih</w:t>
      </w:r>
      <w:r w:rsidR="00BE2527" w:rsidRPr="00DC36E6">
        <w:rPr>
          <w:rFonts w:eastAsia="Calibri" w:cs="Times New Roman"/>
          <w:bCs/>
        </w:rPr>
        <w:t xml:space="preserve"> aktivnosti:</w:t>
      </w:r>
      <w:r w:rsidRPr="00DC36E6">
        <w:rPr>
          <w:rFonts w:eastAsia="Calibri" w:cs="Times New Roman"/>
          <w:bCs/>
        </w:rPr>
        <w:t xml:space="preserve"> </w:t>
      </w:r>
    </w:p>
    <w:p w14:paraId="060A5BE1" w14:textId="526275E3" w:rsidR="00BD7AD1" w:rsidRPr="00DC36E6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proofErr w:type="spellStart"/>
      <w:r w:rsidRPr="00DC36E6">
        <w:rPr>
          <w:rFonts w:eastAsia="Calibri"/>
          <w:bCs/>
          <w:i/>
          <w:iCs/>
          <w:sz w:val="24"/>
          <w:szCs w:val="24"/>
        </w:rPr>
        <w:t>P</w:t>
      </w:r>
      <w:r w:rsidR="003B7B7E" w:rsidRPr="00DC36E6">
        <w:rPr>
          <w:rFonts w:eastAsia="Calibri"/>
          <w:bCs/>
          <w:i/>
          <w:iCs/>
          <w:sz w:val="24"/>
          <w:szCs w:val="24"/>
        </w:rPr>
        <w:t>ovećani</w:t>
      </w:r>
      <w:proofErr w:type="spellEnd"/>
      <w:r w:rsidR="003B7B7E" w:rsidRPr="00DC36E6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="003B7B7E" w:rsidRPr="00DC36E6">
        <w:rPr>
          <w:rFonts w:eastAsia="Calibri"/>
          <w:bCs/>
          <w:i/>
          <w:iCs/>
          <w:sz w:val="24"/>
          <w:szCs w:val="24"/>
        </w:rPr>
        <w:t>zdrav</w:t>
      </w:r>
      <w:r w:rsidR="00C56B8E" w:rsidRPr="00DC36E6">
        <w:rPr>
          <w:rFonts w:eastAsia="Calibri"/>
          <w:bCs/>
          <w:i/>
          <w:iCs/>
          <w:sz w:val="24"/>
          <w:szCs w:val="24"/>
        </w:rPr>
        <w:t>s</w:t>
      </w:r>
      <w:r w:rsidR="003B7B7E" w:rsidRPr="00DC36E6">
        <w:rPr>
          <w:rFonts w:eastAsia="Calibri"/>
          <w:bCs/>
          <w:i/>
          <w:iCs/>
          <w:sz w:val="24"/>
          <w:szCs w:val="24"/>
        </w:rPr>
        <w:t>tveni</w:t>
      </w:r>
      <w:proofErr w:type="spellEnd"/>
      <w:r w:rsidR="003B7B7E" w:rsidRPr="00DC36E6">
        <w:rPr>
          <w:rFonts w:eastAsia="Calibri"/>
          <w:bCs/>
          <w:i/>
          <w:iCs/>
          <w:sz w:val="24"/>
          <w:szCs w:val="24"/>
        </w:rPr>
        <w:t xml:space="preserve"> standard</w:t>
      </w:r>
      <w:r w:rsidR="006C04A7" w:rsidRPr="00DC36E6">
        <w:rPr>
          <w:rFonts w:eastAsia="Calibri"/>
          <w:bCs/>
          <w:i/>
          <w:iCs/>
          <w:sz w:val="24"/>
          <w:szCs w:val="24"/>
        </w:rPr>
        <w:t xml:space="preserve"> </w:t>
      </w:r>
      <w:r w:rsidR="00ED4527" w:rsidRPr="00DC36E6">
        <w:rPr>
          <w:rFonts w:eastAsia="Calibri"/>
          <w:bCs/>
          <w:sz w:val="24"/>
          <w:szCs w:val="24"/>
        </w:rPr>
        <w:t xml:space="preserve">-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aktivnost</w:t>
      </w:r>
      <w:proofErr w:type="spellEnd"/>
      <w:r w:rsidR="00ED4527" w:rsidRPr="00DC36E6">
        <w:rPr>
          <w:rFonts w:eastAsia="Calibri"/>
          <w:bCs/>
          <w:sz w:val="24"/>
          <w:szCs w:val="24"/>
        </w:rPr>
        <w:t xml:space="preserve"> je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planirana</w:t>
      </w:r>
      <w:proofErr w:type="spellEnd"/>
      <w:r w:rsidR="00BE2527" w:rsidRPr="00DC36E6">
        <w:rPr>
          <w:rFonts w:eastAsia="Calibri"/>
          <w:bCs/>
          <w:sz w:val="24"/>
          <w:szCs w:val="24"/>
        </w:rPr>
        <w:t xml:space="preserve"> u </w:t>
      </w:r>
      <w:r w:rsidR="00F41CCE" w:rsidRPr="00DC36E6">
        <w:rPr>
          <w:rFonts w:eastAsia="Calibri"/>
          <w:bCs/>
          <w:sz w:val="24"/>
          <w:szCs w:val="24"/>
        </w:rPr>
        <w:t>202</w:t>
      </w:r>
      <w:r w:rsidR="003B7B7E" w:rsidRPr="00DC36E6">
        <w:rPr>
          <w:rFonts w:eastAsia="Calibri"/>
          <w:bCs/>
          <w:sz w:val="24"/>
          <w:szCs w:val="24"/>
        </w:rPr>
        <w:t>4</w:t>
      </w:r>
      <w:r w:rsidR="00F41CCE" w:rsidRPr="00DC36E6">
        <w:rPr>
          <w:rFonts w:eastAsia="Calibri"/>
          <w:bCs/>
          <w:sz w:val="24"/>
          <w:szCs w:val="24"/>
        </w:rPr>
        <w:t xml:space="preserve">. </w:t>
      </w:r>
      <w:proofErr w:type="spellStart"/>
      <w:r w:rsidRPr="00DC36E6">
        <w:rPr>
          <w:rFonts w:eastAsia="Calibri"/>
          <w:bCs/>
          <w:sz w:val="24"/>
          <w:szCs w:val="24"/>
        </w:rPr>
        <w:t>g</w:t>
      </w:r>
      <w:r w:rsidR="00F41CCE" w:rsidRPr="00DC36E6">
        <w:rPr>
          <w:rFonts w:eastAsia="Calibri"/>
          <w:bCs/>
          <w:sz w:val="24"/>
          <w:szCs w:val="24"/>
        </w:rPr>
        <w:t>odin</w:t>
      </w:r>
      <w:r w:rsidR="006C04A7" w:rsidRPr="00DC36E6">
        <w:rPr>
          <w:rFonts w:eastAsia="Calibri"/>
          <w:bCs/>
          <w:sz w:val="24"/>
          <w:szCs w:val="24"/>
        </w:rPr>
        <w:t>i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u </w:t>
      </w:r>
      <w:proofErr w:type="spellStart"/>
      <w:r w:rsidRPr="00DC36E6">
        <w:rPr>
          <w:rFonts w:eastAsia="Calibri"/>
          <w:bCs/>
          <w:sz w:val="24"/>
          <w:szCs w:val="24"/>
        </w:rPr>
        <w:t>iznosu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od </w:t>
      </w:r>
      <w:r w:rsidR="00F65B19" w:rsidRPr="00DC36E6">
        <w:rPr>
          <w:rFonts w:eastAsia="Calibri"/>
          <w:bCs/>
          <w:sz w:val="24"/>
          <w:szCs w:val="24"/>
        </w:rPr>
        <w:t>507.199,17</w:t>
      </w:r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eura</w:t>
      </w:r>
      <w:proofErr w:type="spellEnd"/>
      <w:r w:rsidR="00ED4527" w:rsidRPr="00DC36E6">
        <w:rPr>
          <w:rFonts w:eastAsia="Calibri"/>
          <w:bCs/>
          <w:sz w:val="24"/>
          <w:szCs w:val="24"/>
        </w:rPr>
        <w:t xml:space="preserve">.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Izmjenama</w:t>
      </w:r>
      <w:proofErr w:type="spellEnd"/>
      <w:r w:rsidR="00ED4527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i</w:t>
      </w:r>
      <w:proofErr w:type="spellEnd"/>
      <w:r w:rsidR="00ED4527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dopunama</w:t>
      </w:r>
      <w:proofErr w:type="spellEnd"/>
      <w:r w:rsidR="00ED4527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Proračuna</w:t>
      </w:r>
      <w:proofErr w:type="spellEnd"/>
      <w:r w:rsidR="00F41CCE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navedena</w:t>
      </w:r>
      <w:proofErr w:type="spellEnd"/>
      <w:r w:rsidR="00ED4527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DC36E6">
        <w:rPr>
          <w:rFonts w:eastAsia="Calibri"/>
          <w:bCs/>
          <w:sz w:val="24"/>
          <w:szCs w:val="24"/>
        </w:rPr>
        <w:t>aktivnost</w:t>
      </w:r>
      <w:proofErr w:type="spellEnd"/>
      <w:r w:rsidR="00ED4527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umanjuje</w:t>
      </w:r>
      <w:proofErr w:type="spellEnd"/>
      <w:r w:rsidR="00F41CCE" w:rsidRPr="00DC36E6">
        <w:rPr>
          <w:rFonts w:eastAsia="Calibri"/>
          <w:bCs/>
          <w:sz w:val="24"/>
          <w:szCs w:val="24"/>
        </w:rPr>
        <w:t xml:space="preserve"> se za </w:t>
      </w:r>
      <w:r w:rsidR="00F65B19" w:rsidRPr="00DC36E6">
        <w:rPr>
          <w:rFonts w:eastAsia="Calibri"/>
          <w:bCs/>
          <w:sz w:val="24"/>
          <w:szCs w:val="24"/>
        </w:rPr>
        <w:t>156</w:t>
      </w:r>
      <w:r w:rsidR="003B7B7E" w:rsidRPr="00DC36E6">
        <w:rPr>
          <w:rFonts w:eastAsia="Calibri"/>
          <w:bCs/>
          <w:sz w:val="24"/>
          <w:szCs w:val="24"/>
        </w:rPr>
        <w:t>.</w:t>
      </w:r>
      <w:r w:rsidR="00F65B19" w:rsidRPr="00DC36E6">
        <w:rPr>
          <w:rFonts w:eastAsia="Calibri"/>
          <w:bCs/>
          <w:sz w:val="24"/>
          <w:szCs w:val="24"/>
        </w:rPr>
        <w:t>858</w:t>
      </w:r>
      <w:r w:rsidR="003B7B7E" w:rsidRPr="00DC36E6">
        <w:rPr>
          <w:rFonts w:eastAsia="Calibri"/>
          <w:bCs/>
          <w:sz w:val="24"/>
          <w:szCs w:val="24"/>
        </w:rPr>
        <w:t>,</w:t>
      </w:r>
      <w:r w:rsidR="00F65B19" w:rsidRPr="00DC36E6">
        <w:rPr>
          <w:rFonts w:eastAsia="Calibri"/>
          <w:bCs/>
          <w:sz w:val="24"/>
          <w:szCs w:val="24"/>
        </w:rPr>
        <w:t>00</w:t>
      </w:r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F41CCE" w:rsidRPr="00DC36E6">
        <w:rPr>
          <w:rFonts w:eastAsia="Calibri"/>
          <w:bCs/>
          <w:sz w:val="24"/>
          <w:szCs w:val="24"/>
        </w:rPr>
        <w:t>eura</w:t>
      </w:r>
      <w:proofErr w:type="spellEnd"/>
      <w:r w:rsidR="00F41CCE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F41CCE" w:rsidRPr="00DC36E6">
        <w:rPr>
          <w:rFonts w:eastAsia="Calibri"/>
          <w:bCs/>
          <w:sz w:val="24"/>
          <w:szCs w:val="24"/>
        </w:rPr>
        <w:t>i</w:t>
      </w:r>
      <w:proofErr w:type="spellEnd"/>
      <w:r w:rsidR="00F41CCE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F41CCE" w:rsidRPr="00DC36E6">
        <w:rPr>
          <w:rFonts w:eastAsia="Calibri"/>
          <w:bCs/>
          <w:sz w:val="24"/>
          <w:szCs w:val="24"/>
        </w:rPr>
        <w:t>iznos</w:t>
      </w:r>
      <w:r w:rsidR="00550E56" w:rsidRPr="00DC36E6">
        <w:rPr>
          <w:rFonts w:eastAsia="Calibri"/>
          <w:bCs/>
          <w:sz w:val="24"/>
          <w:szCs w:val="24"/>
        </w:rPr>
        <w:t>i</w:t>
      </w:r>
      <w:proofErr w:type="spellEnd"/>
      <w:r w:rsidR="00F41CCE" w:rsidRPr="00DC36E6">
        <w:rPr>
          <w:rFonts w:eastAsia="Calibri"/>
          <w:bCs/>
          <w:sz w:val="24"/>
          <w:szCs w:val="24"/>
        </w:rPr>
        <w:t xml:space="preserve"> </w:t>
      </w:r>
      <w:r w:rsidR="00F65B19" w:rsidRPr="00DC36E6">
        <w:rPr>
          <w:rFonts w:eastAsia="Calibri"/>
          <w:bCs/>
          <w:sz w:val="24"/>
          <w:szCs w:val="24"/>
        </w:rPr>
        <w:t>350.341,17</w:t>
      </w:r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F41CCE" w:rsidRPr="00DC36E6">
        <w:rPr>
          <w:rFonts w:eastAsia="Calibri"/>
          <w:bCs/>
          <w:sz w:val="24"/>
          <w:szCs w:val="24"/>
        </w:rPr>
        <w:t>eura</w:t>
      </w:r>
      <w:proofErr w:type="spellEnd"/>
      <w:r w:rsidRPr="00DC36E6">
        <w:rPr>
          <w:rFonts w:eastAsia="Calibri"/>
          <w:bCs/>
          <w:sz w:val="24"/>
          <w:szCs w:val="24"/>
        </w:rPr>
        <w:t>.</w:t>
      </w:r>
    </w:p>
    <w:p w14:paraId="67631A19" w14:textId="69B5DAFC" w:rsidR="007A1B00" w:rsidRPr="00DC36E6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proofErr w:type="spellStart"/>
      <w:r w:rsidRPr="00DC36E6">
        <w:rPr>
          <w:rFonts w:eastAsia="Calibri"/>
          <w:bCs/>
          <w:i/>
          <w:iCs/>
          <w:sz w:val="24"/>
          <w:szCs w:val="24"/>
        </w:rPr>
        <w:t>Redovna</w:t>
      </w:r>
      <w:proofErr w:type="spellEnd"/>
      <w:r w:rsidRPr="00DC36E6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i/>
          <w:iCs/>
          <w:sz w:val="24"/>
          <w:szCs w:val="24"/>
        </w:rPr>
        <w:t>djelatnost</w:t>
      </w:r>
      <w:proofErr w:type="spellEnd"/>
      <w:r w:rsidR="006C04A7" w:rsidRPr="00DC36E6">
        <w:rPr>
          <w:rFonts w:eastAsia="Calibri"/>
          <w:bCs/>
          <w:i/>
          <w:iCs/>
          <w:sz w:val="24"/>
          <w:szCs w:val="24"/>
        </w:rPr>
        <w:t xml:space="preserve"> -</w:t>
      </w:r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aktivnost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je </w:t>
      </w:r>
      <w:proofErr w:type="spellStart"/>
      <w:r w:rsidRPr="00DC36E6">
        <w:rPr>
          <w:rFonts w:eastAsia="Calibri"/>
          <w:bCs/>
          <w:sz w:val="24"/>
          <w:szCs w:val="24"/>
        </w:rPr>
        <w:t>planirana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u </w:t>
      </w:r>
      <w:proofErr w:type="spellStart"/>
      <w:r w:rsidRPr="00DC36E6">
        <w:rPr>
          <w:rFonts w:eastAsia="Calibri"/>
          <w:bCs/>
          <w:sz w:val="24"/>
          <w:szCs w:val="24"/>
        </w:rPr>
        <w:t>iznosu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od 7</w:t>
      </w:r>
      <w:r w:rsidR="00F65B19" w:rsidRPr="00DC36E6">
        <w:rPr>
          <w:rFonts w:eastAsia="Calibri"/>
          <w:bCs/>
          <w:sz w:val="24"/>
          <w:szCs w:val="24"/>
        </w:rPr>
        <w:t>93</w:t>
      </w:r>
      <w:r w:rsidRPr="00DC36E6">
        <w:rPr>
          <w:rFonts w:eastAsia="Calibri"/>
          <w:bCs/>
          <w:sz w:val="24"/>
          <w:szCs w:val="24"/>
        </w:rPr>
        <w:t>.</w:t>
      </w:r>
      <w:r w:rsidR="00F65B19" w:rsidRPr="00DC36E6">
        <w:rPr>
          <w:rFonts w:eastAsia="Calibri"/>
          <w:bCs/>
          <w:sz w:val="24"/>
          <w:szCs w:val="24"/>
        </w:rPr>
        <w:t>936</w:t>
      </w:r>
      <w:r w:rsidRPr="00DC36E6">
        <w:rPr>
          <w:rFonts w:eastAsia="Calibri"/>
          <w:bCs/>
          <w:sz w:val="24"/>
          <w:szCs w:val="24"/>
        </w:rPr>
        <w:t>,</w:t>
      </w:r>
      <w:r w:rsidR="00F65B19" w:rsidRPr="00DC36E6">
        <w:rPr>
          <w:rFonts w:eastAsia="Calibri"/>
          <w:bCs/>
          <w:sz w:val="24"/>
          <w:szCs w:val="24"/>
        </w:rPr>
        <w:t>50</w:t>
      </w:r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eura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. </w:t>
      </w:r>
      <w:proofErr w:type="spellStart"/>
      <w:r w:rsidRPr="00DC36E6">
        <w:rPr>
          <w:rFonts w:eastAsia="Calibri"/>
          <w:bCs/>
          <w:sz w:val="24"/>
          <w:szCs w:val="24"/>
        </w:rPr>
        <w:t>Izmjenama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i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dopunama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Proračuna</w:t>
      </w:r>
      <w:proofErr w:type="spellEnd"/>
      <w:r w:rsidR="008E48CC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8E48CC" w:rsidRPr="00DC36E6">
        <w:rPr>
          <w:rFonts w:eastAsia="Calibri"/>
          <w:bCs/>
          <w:sz w:val="24"/>
          <w:szCs w:val="24"/>
        </w:rPr>
        <w:t>aktivnost</w:t>
      </w:r>
      <w:proofErr w:type="spellEnd"/>
      <w:r w:rsidR="008E48CC" w:rsidRPr="00DC36E6">
        <w:rPr>
          <w:rFonts w:eastAsia="Calibri"/>
          <w:bCs/>
          <w:sz w:val="24"/>
          <w:szCs w:val="24"/>
        </w:rPr>
        <w:t xml:space="preserve"> </w:t>
      </w:r>
      <w:r w:rsidR="00F65B19" w:rsidRPr="00DC36E6">
        <w:rPr>
          <w:rFonts w:eastAsia="Calibri"/>
          <w:bCs/>
          <w:sz w:val="24"/>
          <w:szCs w:val="24"/>
        </w:rPr>
        <w:t xml:space="preserve">se </w:t>
      </w:r>
      <w:proofErr w:type="spellStart"/>
      <w:r w:rsidR="00F65B19" w:rsidRPr="00DC36E6">
        <w:rPr>
          <w:rFonts w:eastAsia="Calibri"/>
          <w:bCs/>
          <w:sz w:val="24"/>
          <w:szCs w:val="24"/>
        </w:rPr>
        <w:t>umanjuje</w:t>
      </w:r>
      <w:proofErr w:type="spellEnd"/>
      <w:r w:rsidR="00F65B19" w:rsidRPr="00DC36E6">
        <w:rPr>
          <w:rFonts w:eastAsia="Calibri"/>
          <w:bCs/>
          <w:sz w:val="24"/>
          <w:szCs w:val="24"/>
        </w:rPr>
        <w:t xml:space="preserve"> </w:t>
      </w:r>
      <w:r w:rsidR="003E6A87" w:rsidRPr="00DC36E6">
        <w:rPr>
          <w:rFonts w:eastAsia="Calibri"/>
          <w:bCs/>
          <w:sz w:val="24"/>
          <w:szCs w:val="24"/>
        </w:rPr>
        <w:t>za 2</w:t>
      </w:r>
      <w:r w:rsidR="00F65B19" w:rsidRPr="00DC36E6">
        <w:rPr>
          <w:rFonts w:eastAsia="Calibri"/>
          <w:bCs/>
          <w:sz w:val="24"/>
          <w:szCs w:val="24"/>
        </w:rPr>
        <w:t>34</w:t>
      </w:r>
      <w:r w:rsidR="003E6A87" w:rsidRPr="00DC36E6">
        <w:rPr>
          <w:rFonts w:eastAsia="Calibri"/>
          <w:bCs/>
          <w:sz w:val="24"/>
          <w:szCs w:val="24"/>
        </w:rPr>
        <w:t>.</w:t>
      </w:r>
      <w:r w:rsidR="00F65B19" w:rsidRPr="00DC36E6">
        <w:rPr>
          <w:rFonts w:eastAsia="Calibri"/>
          <w:bCs/>
          <w:sz w:val="24"/>
          <w:szCs w:val="24"/>
        </w:rPr>
        <w:t>000</w:t>
      </w:r>
      <w:r w:rsidR="003E6A87" w:rsidRPr="00DC36E6">
        <w:rPr>
          <w:rFonts w:eastAsia="Calibri"/>
          <w:bCs/>
          <w:sz w:val="24"/>
          <w:szCs w:val="24"/>
        </w:rPr>
        <w:t>,</w:t>
      </w:r>
      <w:r w:rsidR="00F65B19" w:rsidRPr="00DC36E6">
        <w:rPr>
          <w:rFonts w:eastAsia="Calibri"/>
          <w:bCs/>
          <w:sz w:val="24"/>
          <w:szCs w:val="24"/>
        </w:rPr>
        <w:t>00</w:t>
      </w:r>
      <w:r w:rsidR="003E6A87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3E6A87" w:rsidRPr="00DC36E6">
        <w:rPr>
          <w:rFonts w:eastAsia="Calibri"/>
          <w:bCs/>
          <w:sz w:val="24"/>
          <w:szCs w:val="24"/>
        </w:rPr>
        <w:t>eura</w:t>
      </w:r>
      <w:proofErr w:type="spellEnd"/>
      <w:r w:rsidR="006C04A7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F65B19" w:rsidRPr="00DC36E6">
        <w:rPr>
          <w:rFonts w:eastAsia="Calibri"/>
          <w:bCs/>
          <w:sz w:val="24"/>
          <w:szCs w:val="24"/>
        </w:rPr>
        <w:t>i</w:t>
      </w:r>
      <w:proofErr w:type="spellEnd"/>
      <w:r w:rsidR="00F65B19"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="00F65B19" w:rsidRPr="00DC36E6">
        <w:rPr>
          <w:rFonts w:eastAsia="Calibri"/>
          <w:bCs/>
          <w:sz w:val="24"/>
          <w:szCs w:val="24"/>
        </w:rPr>
        <w:t>iznosi</w:t>
      </w:r>
      <w:proofErr w:type="spellEnd"/>
      <w:r w:rsidR="00F65B19" w:rsidRPr="00DC36E6">
        <w:rPr>
          <w:rFonts w:eastAsia="Calibri"/>
          <w:bCs/>
          <w:sz w:val="24"/>
          <w:szCs w:val="24"/>
        </w:rPr>
        <w:t xml:space="preserve"> 559.936,50 </w:t>
      </w:r>
      <w:proofErr w:type="spellStart"/>
      <w:r w:rsidR="00F65B19" w:rsidRPr="00DC36E6">
        <w:rPr>
          <w:rFonts w:eastAsia="Calibri"/>
          <w:bCs/>
          <w:sz w:val="24"/>
          <w:szCs w:val="24"/>
        </w:rPr>
        <w:t>eura</w:t>
      </w:r>
      <w:proofErr w:type="spellEnd"/>
      <w:r w:rsidR="00F65B19" w:rsidRPr="00DC36E6">
        <w:rPr>
          <w:rFonts w:eastAsia="Calibri"/>
          <w:bCs/>
          <w:sz w:val="24"/>
          <w:szCs w:val="24"/>
        </w:rPr>
        <w:t>.</w:t>
      </w:r>
    </w:p>
    <w:p w14:paraId="4D0C3DBB" w14:textId="1B39F384" w:rsidR="00F65B19" w:rsidRPr="00DC36E6" w:rsidRDefault="00F65B19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proofErr w:type="spellStart"/>
      <w:r w:rsidRPr="00DC36E6">
        <w:rPr>
          <w:rFonts w:eastAsia="Calibri"/>
          <w:bCs/>
          <w:i/>
          <w:iCs/>
          <w:sz w:val="24"/>
          <w:szCs w:val="24"/>
        </w:rPr>
        <w:t>Lječilište</w:t>
      </w:r>
      <w:proofErr w:type="spellEnd"/>
      <w:r w:rsidRPr="00DC36E6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i/>
          <w:iCs/>
          <w:sz w:val="24"/>
          <w:szCs w:val="24"/>
        </w:rPr>
        <w:t>Jodno</w:t>
      </w:r>
      <w:proofErr w:type="spellEnd"/>
      <w:r w:rsidRPr="00DC36E6">
        <w:rPr>
          <w:rFonts w:eastAsia="Calibri"/>
          <w:bCs/>
          <w:i/>
          <w:iCs/>
          <w:sz w:val="24"/>
          <w:szCs w:val="24"/>
        </w:rPr>
        <w:t xml:space="preserve"> -</w:t>
      </w:r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aktivnost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je </w:t>
      </w:r>
      <w:proofErr w:type="spellStart"/>
      <w:r w:rsidRPr="00DC36E6">
        <w:rPr>
          <w:rFonts w:eastAsia="Calibri"/>
          <w:bCs/>
          <w:sz w:val="24"/>
          <w:szCs w:val="24"/>
        </w:rPr>
        <w:t>planirana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za 2024. </w:t>
      </w:r>
      <w:proofErr w:type="spellStart"/>
      <w:r w:rsidRPr="00DC36E6">
        <w:rPr>
          <w:rFonts w:eastAsia="Calibri"/>
          <w:bCs/>
          <w:sz w:val="24"/>
          <w:szCs w:val="24"/>
        </w:rPr>
        <w:t>godinu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u </w:t>
      </w:r>
      <w:proofErr w:type="spellStart"/>
      <w:r w:rsidRPr="00DC36E6">
        <w:rPr>
          <w:rFonts w:eastAsia="Calibri"/>
          <w:bCs/>
          <w:sz w:val="24"/>
          <w:szCs w:val="24"/>
        </w:rPr>
        <w:t>iznosu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od 342.000,00 </w:t>
      </w:r>
      <w:proofErr w:type="spellStart"/>
      <w:r w:rsidRPr="00DC36E6">
        <w:rPr>
          <w:rFonts w:eastAsia="Calibri"/>
          <w:bCs/>
          <w:sz w:val="24"/>
          <w:szCs w:val="24"/>
        </w:rPr>
        <w:t>eura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, </w:t>
      </w:r>
      <w:proofErr w:type="gramStart"/>
      <w:r w:rsidRPr="00DC36E6">
        <w:rPr>
          <w:rFonts w:eastAsia="Calibri"/>
          <w:bCs/>
          <w:sz w:val="24"/>
          <w:szCs w:val="24"/>
        </w:rPr>
        <w:t>a</w:t>
      </w:r>
      <w:proofErr w:type="gram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izmjenama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i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dopunama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Proračuna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aktivnost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se </w:t>
      </w:r>
      <w:proofErr w:type="spellStart"/>
      <w:r w:rsidRPr="00DC36E6">
        <w:rPr>
          <w:rFonts w:eastAsia="Calibri"/>
          <w:bCs/>
          <w:sz w:val="24"/>
          <w:szCs w:val="24"/>
        </w:rPr>
        <w:t>umanjuje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za 142.000,00 </w:t>
      </w:r>
      <w:proofErr w:type="spellStart"/>
      <w:r w:rsidRPr="00DC36E6">
        <w:rPr>
          <w:rFonts w:eastAsia="Calibri"/>
          <w:bCs/>
          <w:sz w:val="24"/>
          <w:szCs w:val="24"/>
        </w:rPr>
        <w:t>eura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te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</w:t>
      </w:r>
      <w:proofErr w:type="spellStart"/>
      <w:r w:rsidRPr="00DC36E6">
        <w:rPr>
          <w:rFonts w:eastAsia="Calibri"/>
          <w:bCs/>
          <w:sz w:val="24"/>
          <w:szCs w:val="24"/>
        </w:rPr>
        <w:t>iznosi</w:t>
      </w:r>
      <w:proofErr w:type="spellEnd"/>
      <w:r w:rsidRPr="00DC36E6">
        <w:rPr>
          <w:rFonts w:eastAsia="Calibri"/>
          <w:bCs/>
          <w:sz w:val="24"/>
          <w:szCs w:val="24"/>
        </w:rPr>
        <w:t xml:space="preserve"> 200.000,00 </w:t>
      </w:r>
      <w:proofErr w:type="spellStart"/>
      <w:r w:rsidRPr="00DC36E6">
        <w:rPr>
          <w:rFonts w:eastAsia="Calibri"/>
          <w:bCs/>
          <w:sz w:val="24"/>
          <w:szCs w:val="24"/>
        </w:rPr>
        <w:t>eura</w:t>
      </w:r>
      <w:proofErr w:type="spellEnd"/>
      <w:r w:rsidRPr="00DC36E6">
        <w:rPr>
          <w:rFonts w:eastAsia="Calibri"/>
          <w:bCs/>
          <w:sz w:val="24"/>
          <w:szCs w:val="24"/>
        </w:rPr>
        <w:t>.</w:t>
      </w:r>
    </w:p>
    <w:p w14:paraId="78491B1A" w14:textId="77777777" w:rsidR="007A1B00" w:rsidRPr="00DC36E6" w:rsidRDefault="007A1B00" w:rsidP="007A1B00">
      <w:pPr>
        <w:jc w:val="both"/>
        <w:rPr>
          <w:rFonts w:eastAsia="Calibri"/>
          <w:bCs/>
        </w:rPr>
      </w:pPr>
    </w:p>
    <w:p w14:paraId="5F81A6AE" w14:textId="77777777" w:rsidR="009F2D9E" w:rsidRPr="00DC36E6" w:rsidRDefault="009F2D9E" w:rsidP="007A1B00">
      <w:pPr>
        <w:jc w:val="both"/>
        <w:rPr>
          <w:rFonts w:eastAsia="Calibri"/>
          <w:bCs/>
        </w:rPr>
      </w:pPr>
    </w:p>
    <w:p w14:paraId="56738D05" w14:textId="77777777" w:rsidR="00BD7AD1" w:rsidRPr="00DC36E6" w:rsidRDefault="00BD7AD1" w:rsidP="00BD7AD1">
      <w:pPr>
        <w:jc w:val="both"/>
        <w:rPr>
          <w:rFonts w:eastAsia="Calibri" w:cs="Times New Roman"/>
          <w:b/>
          <w:u w:val="single"/>
        </w:rPr>
      </w:pPr>
      <w:r w:rsidRPr="00DC36E6">
        <w:rPr>
          <w:rFonts w:eastAsia="Calibri" w:cs="Times New Roman"/>
          <w:b/>
          <w:u w:val="single"/>
        </w:rPr>
        <w:t>OBRAZLOŽENJE:</w:t>
      </w:r>
    </w:p>
    <w:p w14:paraId="29F5E131" w14:textId="77777777" w:rsidR="00BD7AD1" w:rsidRPr="00DC36E6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DC36E6" w14:paraId="49113992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58CCEF9D" w14:textId="77777777" w:rsidR="00BD7AD1" w:rsidRPr="00DC36E6" w:rsidRDefault="00BD7AD1" w:rsidP="00DA34C7">
            <w:pPr>
              <w:rPr>
                <w:rFonts w:eastAsia="Calibri" w:cs="Times New Roman"/>
                <w:b/>
                <w:bCs/>
                <w:sz w:val="28"/>
                <w:szCs w:val="28"/>
              </w:rPr>
            </w:pPr>
            <w:bookmarkStart w:id="0" w:name="_Hlk121834306"/>
            <w:r w:rsidRPr="00DC36E6">
              <w:rPr>
                <w:b/>
                <w:bCs/>
              </w:rPr>
              <w:t>PROGRAM 1003 ZDRAVSTVENE USTANOVE</w:t>
            </w:r>
          </w:p>
        </w:tc>
      </w:tr>
    </w:tbl>
    <w:p w14:paraId="34DA6038" w14:textId="77777777" w:rsidR="00BD7AD1" w:rsidRPr="00DC36E6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DC36E6" w14:paraId="44FD5858" w14:textId="77777777" w:rsidTr="00DA34C7">
        <w:trPr>
          <w:trHeight w:val="326"/>
        </w:trPr>
        <w:tc>
          <w:tcPr>
            <w:tcW w:w="3418" w:type="dxa"/>
          </w:tcPr>
          <w:p w14:paraId="38AA1771" w14:textId="4ECA30D4" w:rsidR="00BD7AD1" w:rsidRPr="00DC36E6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</w:rPr>
              <w:t>PLAN 202</w:t>
            </w:r>
            <w:r w:rsidR="003E6A87" w:rsidRPr="00DC36E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C36E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DC36E6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0D400B23" w:rsidR="00BD7AD1" w:rsidRPr="00DC36E6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</w:rPr>
              <w:t>NOVI PLAN 202</w:t>
            </w:r>
            <w:r w:rsidR="003E6A87" w:rsidRPr="00DC36E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C36E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D7AD1" w:rsidRPr="00DC36E6" w14:paraId="40D3348D" w14:textId="77777777" w:rsidTr="00DA34C7">
        <w:trPr>
          <w:trHeight w:val="326"/>
        </w:trPr>
        <w:tc>
          <w:tcPr>
            <w:tcW w:w="3418" w:type="dxa"/>
          </w:tcPr>
          <w:p w14:paraId="463304BB" w14:textId="636F0C62" w:rsidR="00BD7AD1" w:rsidRPr="00DC36E6" w:rsidRDefault="00F65B19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E6">
              <w:rPr>
                <w:rFonts w:ascii="Times New Roman" w:hAnsi="Times New Roman"/>
                <w:sz w:val="24"/>
                <w:szCs w:val="24"/>
              </w:rPr>
              <w:t>63.407.097,52</w:t>
            </w:r>
          </w:p>
        </w:tc>
        <w:tc>
          <w:tcPr>
            <w:tcW w:w="3419" w:type="dxa"/>
          </w:tcPr>
          <w:p w14:paraId="2E494ED4" w14:textId="27D37CA7" w:rsidR="00BD7AD1" w:rsidRPr="00DC36E6" w:rsidRDefault="00F65B19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E6">
              <w:rPr>
                <w:rFonts w:ascii="Times New Roman" w:hAnsi="Times New Roman"/>
                <w:sz w:val="24"/>
                <w:szCs w:val="24"/>
              </w:rPr>
              <w:t xml:space="preserve">9.768.060,18 </w:t>
            </w:r>
          </w:p>
        </w:tc>
        <w:tc>
          <w:tcPr>
            <w:tcW w:w="3419" w:type="dxa"/>
          </w:tcPr>
          <w:p w14:paraId="4D61ED23" w14:textId="57C9718B" w:rsidR="00BD7AD1" w:rsidRPr="00DC36E6" w:rsidRDefault="00F65B19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6E6">
              <w:rPr>
                <w:rFonts w:ascii="Times New Roman" w:hAnsi="Times New Roman"/>
                <w:sz w:val="24"/>
                <w:szCs w:val="24"/>
              </w:rPr>
              <w:t>73.175.157,70</w:t>
            </w:r>
          </w:p>
        </w:tc>
      </w:tr>
      <w:bookmarkEnd w:id="0"/>
    </w:tbl>
    <w:p w14:paraId="0193E117" w14:textId="77777777" w:rsidR="00BD7AD1" w:rsidRPr="00DC36E6" w:rsidRDefault="00BD7AD1" w:rsidP="00550E56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17FB1CB" w14:textId="57D89DA5" w:rsidR="00550E56" w:rsidRPr="00DC36E6" w:rsidRDefault="00BD7AD1" w:rsidP="00550E56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DC36E6">
        <w:rPr>
          <w:rFonts w:ascii="Times New Roman" w:hAnsi="Times New Roman"/>
          <w:sz w:val="24"/>
          <w:szCs w:val="24"/>
        </w:rPr>
        <w:t xml:space="preserve">Sastavni dio proračuna Upravnog odjela su i proračuni zdravstvenih ustanova u vlasništvu Sisačko-moslavačke županije: Neuropsihijatrijske bolnice „Dr. Ivan </w:t>
      </w:r>
      <w:proofErr w:type="spellStart"/>
      <w:r w:rsidRPr="00DC36E6">
        <w:rPr>
          <w:rFonts w:ascii="Times New Roman" w:hAnsi="Times New Roman"/>
          <w:sz w:val="24"/>
          <w:szCs w:val="24"/>
        </w:rPr>
        <w:t>Barbot</w:t>
      </w:r>
      <w:proofErr w:type="spellEnd"/>
      <w:r w:rsidRPr="00DC36E6">
        <w:rPr>
          <w:rFonts w:ascii="Times New Roman" w:hAnsi="Times New Roman"/>
          <w:sz w:val="24"/>
          <w:szCs w:val="24"/>
        </w:rPr>
        <w:t xml:space="preserve">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F65B19" w:rsidRPr="00DC36E6">
        <w:rPr>
          <w:rFonts w:ascii="Times New Roman" w:hAnsi="Times New Roman"/>
          <w:sz w:val="24"/>
          <w:szCs w:val="24"/>
        </w:rPr>
        <w:t>73.175.157,70</w:t>
      </w:r>
      <w:r w:rsidR="004F365C" w:rsidRPr="00DC36E6">
        <w:rPr>
          <w:rFonts w:ascii="Times New Roman" w:hAnsi="Times New Roman"/>
          <w:sz w:val="24"/>
          <w:szCs w:val="24"/>
        </w:rPr>
        <w:t xml:space="preserve"> eura</w:t>
      </w:r>
      <w:r w:rsidR="003B3B02" w:rsidRPr="00DC36E6">
        <w:rPr>
          <w:rFonts w:ascii="Times New Roman" w:hAnsi="Times New Roman"/>
          <w:sz w:val="24"/>
          <w:szCs w:val="24"/>
        </w:rPr>
        <w:t xml:space="preserve"> iz prihoda koje ostvaruju ustanove</w:t>
      </w:r>
      <w:r w:rsidR="008E48CC" w:rsidRPr="00DC36E6">
        <w:rPr>
          <w:rFonts w:ascii="Times New Roman" w:hAnsi="Times New Roman"/>
          <w:sz w:val="24"/>
          <w:szCs w:val="24"/>
        </w:rPr>
        <w:t xml:space="preserve"> </w:t>
      </w:r>
      <w:r w:rsidR="003B3B02" w:rsidRPr="00DC36E6">
        <w:rPr>
          <w:rFonts w:ascii="Times New Roman" w:hAnsi="Times New Roman"/>
          <w:sz w:val="24"/>
          <w:szCs w:val="24"/>
        </w:rPr>
        <w:t>(</w:t>
      </w:r>
      <w:r w:rsidR="0001588E" w:rsidRPr="00DC36E6">
        <w:rPr>
          <w:rFonts w:ascii="Times New Roman" w:hAnsi="Times New Roman"/>
          <w:sz w:val="24"/>
          <w:szCs w:val="24"/>
        </w:rPr>
        <w:t xml:space="preserve">prihodi nadležnog proračuna, prihodi od </w:t>
      </w:r>
      <w:r w:rsidR="003B3B02" w:rsidRPr="00DC36E6">
        <w:rPr>
          <w:rFonts w:ascii="Times New Roman" w:hAnsi="Times New Roman"/>
          <w:sz w:val="24"/>
          <w:szCs w:val="24"/>
        </w:rPr>
        <w:t>HZZO</w:t>
      </w:r>
      <w:r w:rsidR="0001588E" w:rsidRPr="00DC36E6">
        <w:rPr>
          <w:rFonts w:ascii="Times New Roman" w:hAnsi="Times New Roman"/>
          <w:sz w:val="24"/>
          <w:szCs w:val="24"/>
        </w:rPr>
        <w:t>-a</w:t>
      </w:r>
      <w:r w:rsidR="003B3B02" w:rsidRPr="00DC36E6">
        <w:rPr>
          <w:rFonts w:ascii="Times New Roman" w:hAnsi="Times New Roman"/>
          <w:sz w:val="24"/>
          <w:szCs w:val="24"/>
        </w:rPr>
        <w:t xml:space="preserve">, Prihodi od </w:t>
      </w:r>
      <w:r w:rsidR="003B3B02" w:rsidRPr="00DC36E6">
        <w:rPr>
          <w:rFonts w:ascii="Times New Roman" w:hAnsi="Times New Roman"/>
          <w:sz w:val="24"/>
          <w:szCs w:val="24"/>
        </w:rPr>
        <w:lastRenderedPageBreak/>
        <w:t>prodaje nefinancijske imovine, vlastiti prihodi, prihodi za posebne namjene, pomoći EU,</w:t>
      </w:r>
      <w:r w:rsidR="008E48CC" w:rsidRPr="00DC36E6">
        <w:rPr>
          <w:rFonts w:ascii="Times New Roman" w:hAnsi="Times New Roman"/>
          <w:sz w:val="24"/>
          <w:szCs w:val="24"/>
        </w:rPr>
        <w:t xml:space="preserve"> pomoći iz državnog proračuna,</w:t>
      </w:r>
      <w:r w:rsidR="003B3B02" w:rsidRPr="00DC36E6">
        <w:rPr>
          <w:rFonts w:ascii="Times New Roman" w:hAnsi="Times New Roman"/>
          <w:sz w:val="24"/>
          <w:szCs w:val="24"/>
        </w:rPr>
        <w:t xml:space="preserve"> pomoći Ministarstva zdravstva, donacije i sl.)</w:t>
      </w:r>
      <w:r w:rsidR="004677EE" w:rsidRPr="00DC36E6">
        <w:t xml:space="preserve"> </w:t>
      </w:r>
    </w:p>
    <w:p w14:paraId="5A35FD26" w14:textId="77777777" w:rsidR="00550E56" w:rsidRPr="00DC36E6" w:rsidRDefault="00550E56" w:rsidP="00550E56">
      <w:pPr>
        <w:pStyle w:val="Bezproreda"/>
        <w:jc w:val="both"/>
      </w:pPr>
    </w:p>
    <w:p w14:paraId="1DDA89E7" w14:textId="77777777" w:rsidR="00BA5BD1" w:rsidRPr="00DC36E6" w:rsidRDefault="00BA5BD1" w:rsidP="00BD7AD1">
      <w:pPr>
        <w:jc w:val="both"/>
        <w:rPr>
          <w:rFonts w:eastAsia="Calibri" w:cs="Times New Roman"/>
          <w:bCs/>
        </w:rPr>
      </w:pPr>
    </w:p>
    <w:p w14:paraId="48103C9B" w14:textId="4641889B" w:rsidR="00BD7AD1" w:rsidRPr="00DC36E6" w:rsidRDefault="00BD7AD1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DC36E6">
        <w:rPr>
          <w:rFonts w:ascii="Times New Roman" w:hAnsi="Times New Roman"/>
          <w:b/>
          <w:sz w:val="24"/>
          <w:szCs w:val="24"/>
        </w:rPr>
        <w:t xml:space="preserve">REKAPITULACIJA </w:t>
      </w:r>
      <w:r w:rsidR="001C4A14" w:rsidRPr="00DC36E6">
        <w:rPr>
          <w:rFonts w:ascii="Times New Roman" w:hAnsi="Times New Roman"/>
          <w:b/>
          <w:sz w:val="24"/>
          <w:szCs w:val="24"/>
        </w:rPr>
        <w:t>-</w:t>
      </w:r>
      <w:r w:rsidRPr="00DC36E6">
        <w:rPr>
          <w:rFonts w:ascii="Times New Roman" w:hAnsi="Times New Roman"/>
          <w:b/>
          <w:sz w:val="24"/>
          <w:szCs w:val="24"/>
        </w:rPr>
        <w:t xml:space="preserve"> ZDRAVSTVO</w:t>
      </w:r>
    </w:p>
    <w:p w14:paraId="5A1F2226" w14:textId="77777777" w:rsidR="00550E56" w:rsidRPr="00DC36E6" w:rsidRDefault="00550E56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DC36E6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DC36E6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DC36E6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DC36E6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DC36E6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2F506DB2" w:rsidR="00BD7AD1" w:rsidRPr="00DC36E6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DC36E6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10319C" w:rsidRPr="00DC36E6">
              <w:rPr>
                <w:rFonts w:eastAsia="Times New Roman" w:cs="Times New Roman"/>
                <w:b/>
                <w:lang w:eastAsia="hr-HR"/>
              </w:rPr>
              <w:t>4</w:t>
            </w:r>
            <w:r w:rsidRPr="00DC36E6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DC36E6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DC36E6">
              <w:rPr>
                <w:rFonts w:eastAsia="Times New Roman" w:cs="Times New Roman"/>
                <w:b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2D244A63" w:rsidR="00BD7AD1" w:rsidRPr="00DC36E6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DC36E6">
              <w:rPr>
                <w:rFonts w:eastAsia="Times New Roman" w:cs="Times New Roman"/>
                <w:b/>
                <w:lang w:eastAsia="hr-HR"/>
              </w:rPr>
              <w:t>NOVI PLAN</w:t>
            </w:r>
            <w:r w:rsidR="006A0A2D" w:rsidRPr="00DC36E6">
              <w:rPr>
                <w:rFonts w:eastAsia="Times New Roman" w:cs="Times New Roman"/>
                <w:b/>
                <w:lang w:eastAsia="hr-HR"/>
              </w:rPr>
              <w:t xml:space="preserve"> 202</w:t>
            </w:r>
            <w:r w:rsidR="0010319C" w:rsidRPr="00DC36E6">
              <w:rPr>
                <w:rFonts w:eastAsia="Times New Roman" w:cs="Times New Roman"/>
                <w:b/>
                <w:lang w:eastAsia="hr-HR"/>
              </w:rPr>
              <w:t>4</w:t>
            </w:r>
            <w:r w:rsidR="006A0A2D" w:rsidRPr="00DC36E6">
              <w:rPr>
                <w:rFonts w:eastAsia="Times New Roman" w:cs="Times New Roman"/>
                <w:b/>
                <w:lang w:eastAsia="hr-HR"/>
              </w:rPr>
              <w:t>.</w:t>
            </w:r>
          </w:p>
        </w:tc>
      </w:tr>
      <w:tr w:rsidR="003E6A87" w:rsidRPr="00DC36E6" w14:paraId="7557D784" w14:textId="77777777" w:rsidTr="00EB618A">
        <w:trPr>
          <w:trHeight w:val="579"/>
        </w:trPr>
        <w:tc>
          <w:tcPr>
            <w:tcW w:w="1838" w:type="dxa"/>
            <w:shd w:val="clear" w:color="auto" w:fill="auto"/>
            <w:vAlign w:val="center"/>
          </w:tcPr>
          <w:p w14:paraId="30E3D011" w14:textId="77777777" w:rsidR="003E6A87" w:rsidRPr="00DC36E6" w:rsidRDefault="003E6A87" w:rsidP="003E6A8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DC36E6">
              <w:rPr>
                <w:rFonts w:cs="Times New Roman"/>
                <w:lang w:val="x-none" w:eastAsia="hr-HR"/>
              </w:rPr>
              <w:t>100</w:t>
            </w:r>
            <w:r w:rsidRPr="00DC36E6">
              <w:rPr>
                <w:rFonts w:cs="Times New Roman"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2EB1DECA" w14:textId="77777777" w:rsidR="003E6A87" w:rsidRPr="00DC36E6" w:rsidRDefault="003E6A87" w:rsidP="003E6A87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 xml:space="preserve">Program javnih potreba u zdravstvu (SMŽ i </w:t>
            </w:r>
            <w:proofErr w:type="spellStart"/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GiO</w:t>
            </w:r>
            <w:proofErr w:type="spellEnd"/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78BCB136" w14:textId="47E0531D" w:rsidR="003E6A87" w:rsidRPr="00DC36E6" w:rsidRDefault="00F65B19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hr-HR" w:bidi="ar-SA"/>
              </w:rPr>
            </w:pPr>
            <w:r w:rsidRPr="00DC36E6">
              <w:t>1.853.140,67</w:t>
            </w:r>
          </w:p>
        </w:tc>
        <w:tc>
          <w:tcPr>
            <w:tcW w:w="1843" w:type="dxa"/>
            <w:shd w:val="clear" w:color="auto" w:fill="auto"/>
          </w:tcPr>
          <w:p w14:paraId="79E76FE8" w14:textId="3A7128B1" w:rsidR="003E6A87" w:rsidRPr="00DC36E6" w:rsidRDefault="00EE6712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-532.858,00</w:t>
            </w:r>
          </w:p>
        </w:tc>
        <w:tc>
          <w:tcPr>
            <w:tcW w:w="1985" w:type="dxa"/>
            <w:shd w:val="clear" w:color="auto" w:fill="auto"/>
          </w:tcPr>
          <w:p w14:paraId="3EBD0AE5" w14:textId="286F9F7D" w:rsidR="003E6A87" w:rsidRPr="00DC36E6" w:rsidRDefault="00EE6712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1.320.282,67</w:t>
            </w:r>
          </w:p>
        </w:tc>
      </w:tr>
      <w:tr w:rsidR="00BD7AD1" w:rsidRPr="00DC36E6" w14:paraId="39BF5264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5F3EB79" w14:textId="77777777" w:rsidR="00BD7AD1" w:rsidRPr="00DC36E6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DC36E6">
              <w:rPr>
                <w:rFonts w:cs="Times New Roman"/>
                <w:lang w:val="x-none" w:eastAsia="hr-HR"/>
              </w:rPr>
              <w:t>100</w:t>
            </w:r>
            <w:r w:rsidRPr="00DC36E6">
              <w:rPr>
                <w:rFonts w:cs="Times New Roman"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399D5900" w14:textId="77777777" w:rsidR="00BD7AD1" w:rsidRPr="00DC36E6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6C18E2" w14:textId="698E623E" w:rsidR="00BD7AD1" w:rsidRPr="00DC36E6" w:rsidRDefault="00883287" w:rsidP="00DA34C7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  <w:r w:rsidRPr="00DC36E6">
              <w:rPr>
                <w:rFonts w:eastAsia="Times New Roman" w:cs="Times New Roman"/>
                <w:lang w:eastAsia="hr-HR"/>
              </w:rPr>
              <w:t>2</w:t>
            </w:r>
            <w:r w:rsidRPr="00DC36E6">
              <w:rPr>
                <w:rFonts w:eastAsia="Times New Roman" w:cs="Times New Roman"/>
                <w:lang w:val="x-none" w:eastAsia="hr-HR"/>
              </w:rPr>
              <w:t>.422.772,00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0385AC" w14:textId="7DF7AF71" w:rsidR="00BD7AD1" w:rsidRPr="00DC36E6" w:rsidRDefault="00883287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BDCB7" w14:textId="0E987AE3" w:rsidR="00BD7AD1" w:rsidRPr="00DC36E6" w:rsidRDefault="00883287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lang w:eastAsia="hr-HR"/>
              </w:rPr>
              <w:t>2</w:t>
            </w:r>
            <w:r w:rsidRPr="00DC36E6">
              <w:rPr>
                <w:rFonts w:eastAsia="Times New Roman" w:cs="Times New Roman"/>
                <w:lang w:val="x-none" w:eastAsia="hr-HR"/>
              </w:rPr>
              <w:t>.422.772,00</w:t>
            </w:r>
          </w:p>
        </w:tc>
      </w:tr>
      <w:tr w:rsidR="003E6A87" w:rsidRPr="00DC36E6" w14:paraId="3AABB7C0" w14:textId="77777777" w:rsidTr="009C52B2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7BC88E2E" w14:textId="77777777" w:rsidR="003E6A87" w:rsidRPr="00DC36E6" w:rsidRDefault="003E6A87" w:rsidP="003E6A8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DC36E6">
              <w:rPr>
                <w:rFonts w:cs="Times New Roman"/>
                <w:lang w:val="x-none" w:eastAsia="hr-HR"/>
              </w:rPr>
              <w:t>100</w:t>
            </w:r>
            <w:r w:rsidRPr="00DC36E6">
              <w:rPr>
                <w:rFonts w:cs="Times New Roman"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58038254" w14:textId="77777777" w:rsidR="003E6A87" w:rsidRPr="00DC36E6" w:rsidRDefault="003E6A87" w:rsidP="003E6A8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</w:tcPr>
          <w:p w14:paraId="19ABC807" w14:textId="73D365E9" w:rsidR="003E6A87" w:rsidRPr="00DC36E6" w:rsidRDefault="00ED742F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DC36E6">
              <w:t>63.407.097,52</w:t>
            </w:r>
          </w:p>
        </w:tc>
        <w:tc>
          <w:tcPr>
            <w:tcW w:w="1843" w:type="dxa"/>
            <w:shd w:val="clear" w:color="auto" w:fill="auto"/>
          </w:tcPr>
          <w:p w14:paraId="6E258384" w14:textId="7726C270" w:rsidR="003E6A87" w:rsidRPr="00DC36E6" w:rsidRDefault="00EE6712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9.768.060,18</w:t>
            </w:r>
          </w:p>
        </w:tc>
        <w:tc>
          <w:tcPr>
            <w:tcW w:w="1985" w:type="dxa"/>
            <w:shd w:val="clear" w:color="auto" w:fill="auto"/>
          </w:tcPr>
          <w:p w14:paraId="30334A07" w14:textId="631EEECC" w:rsidR="003E6A87" w:rsidRPr="00DC36E6" w:rsidRDefault="00EE6712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73.175.157,70</w:t>
            </w:r>
          </w:p>
        </w:tc>
      </w:tr>
      <w:tr w:rsidR="00BD7AD1" w:rsidRPr="00DC36E6" w14:paraId="70549786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8B505FB" w14:textId="77777777" w:rsidR="00BD7AD1" w:rsidRPr="00DC36E6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DC36E6">
              <w:rPr>
                <w:rFonts w:cs="Times New Roman"/>
                <w:lang w:val="x-none" w:eastAsia="hr-HR"/>
              </w:rPr>
              <w:t>10</w:t>
            </w:r>
            <w:r w:rsidRPr="00DC36E6">
              <w:rPr>
                <w:rFonts w:cs="Times New Roman"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03B36819" w14:textId="77777777" w:rsidR="00BD7AD1" w:rsidRPr="00DC36E6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AD2881" w14:textId="37F49E44" w:rsidR="00BD7AD1" w:rsidRPr="00DC36E6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1</w:t>
            </w:r>
            <w:r w:rsidR="003E6A87" w:rsidRPr="00DC36E6">
              <w:rPr>
                <w:rFonts w:eastAsia="Times New Roman" w:cs="Times New Roman"/>
                <w:kern w:val="0"/>
                <w:lang w:eastAsia="en-US" w:bidi="ar-SA"/>
              </w:rPr>
              <w:t>3</w:t>
            </w:r>
            <w:r w:rsidR="00BD7AD1" w:rsidRPr="00DC36E6">
              <w:rPr>
                <w:rFonts w:eastAsia="Times New Roman" w:cs="Times New Roman"/>
                <w:kern w:val="0"/>
                <w:lang w:eastAsia="en-US" w:bidi="ar-SA"/>
              </w:rPr>
              <w:t>.</w:t>
            </w: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00</w:t>
            </w:r>
            <w:r w:rsidR="003E6A87" w:rsidRPr="00DC36E6">
              <w:rPr>
                <w:rFonts w:eastAsia="Times New Roman" w:cs="Times New Roman"/>
                <w:kern w:val="0"/>
                <w:lang w:eastAsia="en-US" w:bidi="ar-SA"/>
              </w:rPr>
              <w:t>0</w:t>
            </w:r>
            <w:r w:rsidR="00BD7AD1" w:rsidRPr="00DC36E6">
              <w:rPr>
                <w:rFonts w:eastAsia="Times New Roman" w:cs="Times New Roman"/>
                <w:kern w:val="0"/>
                <w:lang w:eastAsia="en-US" w:bidi="ar-S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790CA" w14:textId="3618F605" w:rsidR="00BD7AD1" w:rsidRPr="00DC36E6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6A81" w14:textId="3F6572A1" w:rsidR="00BD7AD1" w:rsidRPr="00DC36E6" w:rsidRDefault="003E6A87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13</w:t>
            </w:r>
            <w:r w:rsidR="001C4A14" w:rsidRPr="00DC36E6">
              <w:rPr>
                <w:rFonts w:eastAsia="Times New Roman" w:cs="Times New Roman"/>
                <w:kern w:val="0"/>
                <w:lang w:eastAsia="en-US" w:bidi="ar-SA"/>
              </w:rPr>
              <w:t>.00</w:t>
            </w:r>
            <w:r w:rsidRPr="00DC36E6">
              <w:rPr>
                <w:rFonts w:eastAsia="Times New Roman" w:cs="Times New Roman"/>
                <w:kern w:val="0"/>
                <w:lang w:eastAsia="en-US" w:bidi="ar-SA"/>
              </w:rPr>
              <w:t>0</w:t>
            </w:r>
            <w:r w:rsidR="001C4A14" w:rsidRPr="00DC36E6">
              <w:rPr>
                <w:rFonts w:eastAsia="Times New Roman" w:cs="Times New Roman"/>
                <w:kern w:val="0"/>
                <w:lang w:eastAsia="en-US" w:bidi="ar-SA"/>
              </w:rPr>
              <w:t>,00</w:t>
            </w:r>
          </w:p>
        </w:tc>
      </w:tr>
      <w:tr w:rsidR="00CD6FD1" w:rsidRPr="00DC36E6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CD6FD1" w:rsidRPr="00DC36E6" w:rsidRDefault="00CD6FD1" w:rsidP="00CD6FD1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77777777" w:rsidR="00CD6FD1" w:rsidRPr="00DC36E6" w:rsidRDefault="00CD6FD1" w:rsidP="00CD6FD1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DC36E6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7A7F30CC" w:rsidR="00CD6FD1" w:rsidRPr="00DC36E6" w:rsidRDefault="00ED742F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DC36E6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67.</w:t>
            </w:r>
            <w:r w:rsidR="00F65B19" w:rsidRPr="00DC36E6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696</w:t>
            </w:r>
            <w:r w:rsidRPr="00DC36E6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.010,19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25049312" w:rsidR="00CD6FD1" w:rsidRPr="00DC36E6" w:rsidRDefault="00EE6712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DC36E6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9.235.202,18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0A366074" w:rsidR="00CD6FD1" w:rsidRPr="00DC36E6" w:rsidRDefault="00EE6712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DC36E6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76.931.212,37</w:t>
            </w:r>
          </w:p>
        </w:tc>
      </w:tr>
    </w:tbl>
    <w:p w14:paraId="6ADB0255" w14:textId="6DEFA3A5" w:rsidR="00FB1A6A" w:rsidRPr="00DC36E6" w:rsidRDefault="00FB1A6A" w:rsidP="00FB1A6A">
      <w:pPr>
        <w:jc w:val="both"/>
        <w:rPr>
          <w:rFonts w:eastAsia="Calibri" w:cs="Times New Roman"/>
          <w:bCs/>
          <w:color w:val="FF0000"/>
        </w:rPr>
      </w:pPr>
    </w:p>
    <w:p w14:paraId="1D65E528" w14:textId="6914FEE1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82E54A" w14:textId="69A322C5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79C612" w14:textId="04B0669A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E5CCF0C" w14:textId="49800CE6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07BB20A" w14:textId="346A0559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25BE765" w14:textId="7AC8F324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0A24AA09" w14:textId="3B9BDBC9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4B708E" w14:textId="1A29DCD1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309009C" w14:textId="1B6953D7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C2198D" w14:textId="5B5B03C6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DAC9CB1" w14:textId="7204235D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3CDAAA9" w14:textId="2418E33F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C1C6DB9" w14:textId="77777777" w:rsidR="009F2D9E" w:rsidRPr="00DC36E6" w:rsidRDefault="009F2D9E" w:rsidP="00FB1A6A">
      <w:pPr>
        <w:jc w:val="both"/>
        <w:rPr>
          <w:rFonts w:eastAsia="Calibri" w:cs="Times New Roman"/>
          <w:bCs/>
          <w:color w:val="FF0000"/>
        </w:rPr>
      </w:pPr>
    </w:p>
    <w:p w14:paraId="69D2B729" w14:textId="53C9807A" w:rsidR="006F4C85" w:rsidRPr="00DC36E6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53D1EFB" w14:textId="77777777" w:rsidR="00A92477" w:rsidRPr="00DC36E6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67A5870F" w14:textId="77777777" w:rsidR="00A92477" w:rsidRPr="00DC36E6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7CC0B2FB" w14:textId="77777777" w:rsidR="00A92477" w:rsidRPr="00DC36E6" w:rsidRDefault="00A92477" w:rsidP="00FB1A6A">
      <w:pPr>
        <w:jc w:val="both"/>
        <w:rPr>
          <w:rFonts w:eastAsia="Calibri" w:cs="Times New Roman"/>
          <w:bCs/>
          <w:color w:val="FF0000"/>
        </w:rPr>
      </w:pPr>
    </w:p>
    <w:p w14:paraId="62200C71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0D8CF8C4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75193272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43F0ED02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6DCD028B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06A2C583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1C0F09DB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144452E5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691668A9" w14:textId="77777777" w:rsidR="00F65B19" w:rsidRPr="00DC36E6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4855382F" w14:textId="77777777" w:rsidR="00F65B19" w:rsidRPr="00DC36E6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609444EC" w14:textId="77777777" w:rsidR="00F65B19" w:rsidRPr="00DC36E6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2D1A594C" w14:textId="77777777" w:rsidR="00F65B19" w:rsidRPr="00DC36E6" w:rsidRDefault="00F65B19" w:rsidP="00FB1A6A">
      <w:pPr>
        <w:jc w:val="both"/>
        <w:rPr>
          <w:rFonts w:eastAsia="Calibri" w:cs="Times New Roman"/>
          <w:bCs/>
          <w:color w:val="FF0000"/>
        </w:rPr>
      </w:pPr>
    </w:p>
    <w:p w14:paraId="7D99CC72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48B895B7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7DBBDE92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2E534C84" w14:textId="77777777" w:rsidR="00ED742F" w:rsidRPr="00DC36E6" w:rsidRDefault="00ED742F" w:rsidP="00FB1A6A">
      <w:pPr>
        <w:jc w:val="both"/>
        <w:rPr>
          <w:rFonts w:eastAsia="Calibri" w:cs="Times New Roman"/>
          <w:bCs/>
          <w:color w:val="FF0000"/>
        </w:rPr>
      </w:pPr>
    </w:p>
    <w:p w14:paraId="43D437A0" w14:textId="77777777" w:rsidR="00A570EE" w:rsidRPr="00DC36E6" w:rsidRDefault="00A570EE" w:rsidP="00FB1A6A">
      <w:pPr>
        <w:jc w:val="both"/>
        <w:rPr>
          <w:rFonts w:eastAsia="Calibri" w:cs="Times New Roman"/>
          <w:bCs/>
          <w:color w:val="FF0000"/>
        </w:rPr>
      </w:pPr>
    </w:p>
    <w:p w14:paraId="5E570F34" w14:textId="77777777" w:rsidR="007E2986" w:rsidRPr="00DC36E6" w:rsidRDefault="007E2986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DC36E6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DC36E6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DC36E6">
              <w:rPr>
                <w:rFonts w:cs="Times New Roman"/>
              </w:rPr>
              <w:t xml:space="preserve">     </w:t>
            </w:r>
            <w:bookmarkStart w:id="1" w:name="_Hlk107564427"/>
            <w:r w:rsidR="00112D0A" w:rsidRPr="00DC36E6">
              <w:rPr>
                <w:b/>
                <w:sz w:val="28"/>
                <w:szCs w:val="28"/>
                <w:lang w:val="bs-Latn-BA"/>
              </w:rPr>
              <w:t>GLAVA 00302 SOCIJALNA SKRB</w:t>
            </w:r>
          </w:p>
        </w:tc>
      </w:tr>
      <w:bookmarkEnd w:id="1"/>
    </w:tbl>
    <w:p w14:paraId="3FC9C67A" w14:textId="77777777" w:rsidR="00112D0A" w:rsidRPr="00DC36E6" w:rsidRDefault="00112D0A" w:rsidP="00D94BC7">
      <w:pPr>
        <w:jc w:val="both"/>
        <w:rPr>
          <w:rFonts w:eastAsia="Calibri" w:cs="Times New Roman"/>
          <w:bCs/>
          <w:kern w:val="2"/>
          <w:lang w:eastAsia="en-US"/>
        </w:rPr>
      </w:pPr>
    </w:p>
    <w:p w14:paraId="529621DE" w14:textId="3EF8717B" w:rsidR="0041269E" w:rsidRPr="00DC36E6" w:rsidRDefault="0041269E" w:rsidP="0041269E">
      <w:pPr>
        <w:rPr>
          <w:rFonts w:eastAsia="Calibri" w:cs="Times New Roman"/>
          <w:bCs/>
          <w:lang w:eastAsia="en-US"/>
        </w:rPr>
      </w:pPr>
      <w:r w:rsidRPr="00DC36E6">
        <w:rPr>
          <w:rFonts w:eastAsia="Calibri" w:cs="Times New Roman"/>
          <w:bCs/>
          <w:lang w:eastAsia="en-US"/>
        </w:rPr>
        <w:t xml:space="preserve">Izmjenama </w:t>
      </w:r>
      <w:r w:rsidR="008E3954" w:rsidRPr="00DC36E6">
        <w:rPr>
          <w:rFonts w:eastAsia="Calibri" w:cs="Times New Roman"/>
          <w:bCs/>
          <w:lang w:eastAsia="en-US"/>
        </w:rPr>
        <w:t xml:space="preserve">i dopunama </w:t>
      </w:r>
      <w:r w:rsidRPr="00DC36E6">
        <w:rPr>
          <w:rFonts w:eastAsia="Calibri" w:cs="Times New Roman"/>
          <w:bCs/>
          <w:lang w:eastAsia="en-US"/>
        </w:rPr>
        <w:t>Proračuna Sisačko-moslavačke županije za 202</w:t>
      </w:r>
      <w:r w:rsidR="007E2986" w:rsidRPr="00DC36E6">
        <w:rPr>
          <w:rFonts w:eastAsia="Calibri" w:cs="Times New Roman"/>
          <w:bCs/>
          <w:lang w:eastAsia="en-US"/>
        </w:rPr>
        <w:t>4</w:t>
      </w:r>
      <w:r w:rsidRPr="00DC36E6">
        <w:rPr>
          <w:rFonts w:eastAsia="Calibri" w:cs="Times New Roman"/>
          <w:bCs/>
          <w:lang w:eastAsia="en-US"/>
        </w:rPr>
        <w:t xml:space="preserve">. godinu za provedbu programa iz područja </w:t>
      </w:r>
      <w:r w:rsidRPr="00DC36E6">
        <w:rPr>
          <w:rFonts w:eastAsia="Calibri" w:cs="Times New Roman"/>
          <w:b/>
          <w:lang w:eastAsia="en-US"/>
        </w:rPr>
        <w:t>socijalne skrbi</w:t>
      </w:r>
      <w:r w:rsidRPr="00DC36E6">
        <w:rPr>
          <w:rFonts w:eastAsia="Calibri" w:cs="Times New Roman"/>
          <w:bCs/>
          <w:lang w:eastAsia="en-US"/>
        </w:rPr>
        <w:t xml:space="preserve"> predlažu se izmjene</w:t>
      </w:r>
      <w:r w:rsidR="00C56068" w:rsidRPr="00DC36E6">
        <w:rPr>
          <w:rFonts w:eastAsia="Calibri" w:cs="Times New Roman"/>
          <w:bCs/>
          <w:lang w:eastAsia="en-US"/>
        </w:rPr>
        <w:t xml:space="preserve"> i dopune</w:t>
      </w:r>
      <w:r w:rsidRPr="00DC36E6">
        <w:rPr>
          <w:rFonts w:eastAsia="Calibri" w:cs="Times New Roman"/>
          <w:bCs/>
          <w:lang w:eastAsia="en-US"/>
        </w:rPr>
        <w:t xml:space="preserve"> sljedećih programa:</w:t>
      </w:r>
    </w:p>
    <w:p w14:paraId="460443C9" w14:textId="77777777" w:rsidR="0041269E" w:rsidRPr="00DC36E6" w:rsidRDefault="0041269E" w:rsidP="00112D0A">
      <w:pPr>
        <w:jc w:val="both"/>
        <w:rPr>
          <w:rFonts w:eastAsia="Calibri" w:cs="Times New Roman"/>
          <w:b/>
          <w:u w:val="single"/>
        </w:rPr>
      </w:pPr>
    </w:p>
    <w:p w14:paraId="116E91EA" w14:textId="3F15E523" w:rsidR="00112D0A" w:rsidRPr="00DC36E6" w:rsidRDefault="00112D0A" w:rsidP="00112D0A">
      <w:pPr>
        <w:jc w:val="both"/>
        <w:rPr>
          <w:rFonts w:eastAsia="Calibri" w:cs="Times New Roman"/>
          <w:b/>
          <w:u w:val="single"/>
        </w:rPr>
      </w:pPr>
      <w:r w:rsidRPr="00DC36E6">
        <w:rPr>
          <w:rFonts w:eastAsia="Calibri" w:cs="Times New Roman"/>
          <w:b/>
          <w:u w:val="single"/>
        </w:rPr>
        <w:t>OBRAZLOŽENJE:</w:t>
      </w:r>
    </w:p>
    <w:p w14:paraId="153FF343" w14:textId="77777777" w:rsidR="00112D0A" w:rsidRPr="00DC36E6" w:rsidRDefault="00112D0A" w:rsidP="00112D0A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DC36E6" w14:paraId="053EF5EC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DC36E6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DC36E6">
              <w:rPr>
                <w:b/>
                <w:bCs/>
                <w:lang w:val="bs-Latn-BA"/>
              </w:rPr>
              <w:t>PROGRAM 1004 PROGRAM JAVNIH POTREBA U SOCIJALNOJ SKRBI</w:t>
            </w:r>
          </w:p>
        </w:tc>
      </w:tr>
      <w:bookmarkEnd w:id="2"/>
    </w:tbl>
    <w:p w14:paraId="5B6D028C" w14:textId="77777777" w:rsidR="00112D0A" w:rsidRPr="00DC36E6" w:rsidRDefault="00112D0A" w:rsidP="00112D0A">
      <w:pPr>
        <w:pStyle w:val="Naslov3"/>
        <w:numPr>
          <w:ilvl w:val="2"/>
          <w:numId w:val="44"/>
        </w:numPr>
        <w:rPr>
          <w:rFonts w:ascii="Times New Roman" w:hAnsi="Times New Roman"/>
          <w:kern w:val="2"/>
          <w:sz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6F4C85" w:rsidRPr="00DC36E6" w14:paraId="2F24204D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02830502" w:rsidR="00112D0A" w:rsidRPr="00DC36E6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bookmarkStart w:id="3" w:name="_Hlk107564789"/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10319C"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4</w:t>
            </w: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DC36E6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4A6094F2" w:rsidR="00112D0A" w:rsidRPr="00DC36E6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10319C"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4</w:t>
            </w: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DC36E6" w14:paraId="264849CC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009ABEE1" w:rsidR="00112D0A" w:rsidRPr="00DC36E6" w:rsidRDefault="00ED742F" w:rsidP="0012436F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2.387.688,59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278C3536" w:rsidR="00112D0A" w:rsidRPr="00DC36E6" w:rsidRDefault="00A36E29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5.248,76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08FC49CC" w:rsidR="00112D0A" w:rsidRPr="00DC36E6" w:rsidRDefault="00A36E29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2.392.937,35</w:t>
            </w:r>
          </w:p>
        </w:tc>
      </w:tr>
      <w:bookmarkEnd w:id="3"/>
    </w:tbl>
    <w:p w14:paraId="3E43EAA8" w14:textId="77777777" w:rsidR="00112D0A" w:rsidRPr="00DC36E6" w:rsidRDefault="00112D0A" w:rsidP="00D94BC7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923581F" w14:textId="430B6934" w:rsidR="00FF7DF7" w:rsidRPr="00DC36E6" w:rsidRDefault="00112D0A" w:rsidP="00FF7DF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DC36E6">
        <w:rPr>
          <w:rFonts w:ascii="Times New Roman" w:hAnsi="Times New Roman"/>
          <w:sz w:val="24"/>
          <w:szCs w:val="24"/>
        </w:rPr>
        <w:t xml:space="preserve">Financijska sredstva planirana za provedbu </w:t>
      </w:r>
      <w:r w:rsidR="006F4C85" w:rsidRPr="00DC36E6">
        <w:rPr>
          <w:rFonts w:ascii="Times New Roman" w:hAnsi="Times New Roman"/>
          <w:sz w:val="24"/>
          <w:szCs w:val="24"/>
        </w:rPr>
        <w:t>navedenog programa</w:t>
      </w:r>
      <w:r w:rsidR="003C481B" w:rsidRPr="00DC36E6">
        <w:rPr>
          <w:rFonts w:ascii="Times New Roman" w:hAnsi="Times New Roman"/>
          <w:sz w:val="24"/>
          <w:szCs w:val="24"/>
        </w:rPr>
        <w:t xml:space="preserve"> poveć</w:t>
      </w:r>
      <w:r w:rsidR="00A36E29" w:rsidRPr="00DC36E6">
        <w:rPr>
          <w:rFonts w:ascii="Times New Roman" w:hAnsi="Times New Roman"/>
          <w:sz w:val="24"/>
          <w:szCs w:val="24"/>
        </w:rPr>
        <w:t xml:space="preserve">ana su </w:t>
      </w:r>
      <w:r w:rsidR="006F4C85" w:rsidRPr="00DC36E6">
        <w:rPr>
          <w:rFonts w:ascii="Times New Roman" w:hAnsi="Times New Roman"/>
          <w:sz w:val="24"/>
          <w:szCs w:val="24"/>
        </w:rPr>
        <w:t xml:space="preserve">za </w:t>
      </w:r>
      <w:r w:rsidR="00A36E29" w:rsidRPr="00DC36E6">
        <w:rPr>
          <w:rFonts w:ascii="Times New Roman" w:hAnsi="Times New Roman"/>
          <w:sz w:val="24"/>
          <w:szCs w:val="24"/>
        </w:rPr>
        <w:t>5</w:t>
      </w:r>
      <w:r w:rsidR="0012436F" w:rsidRPr="00DC36E6">
        <w:rPr>
          <w:rFonts w:ascii="Times New Roman" w:hAnsi="Times New Roman"/>
          <w:sz w:val="24"/>
          <w:szCs w:val="24"/>
        </w:rPr>
        <w:t>.</w:t>
      </w:r>
      <w:r w:rsidR="00A36E29" w:rsidRPr="00DC36E6">
        <w:rPr>
          <w:rFonts w:ascii="Times New Roman" w:hAnsi="Times New Roman"/>
          <w:sz w:val="24"/>
          <w:szCs w:val="24"/>
        </w:rPr>
        <w:t>248</w:t>
      </w:r>
      <w:r w:rsidR="0012436F" w:rsidRPr="00DC36E6">
        <w:rPr>
          <w:rFonts w:ascii="Times New Roman" w:hAnsi="Times New Roman"/>
          <w:sz w:val="24"/>
          <w:szCs w:val="24"/>
        </w:rPr>
        <w:t>,7</w:t>
      </w:r>
      <w:r w:rsidR="00A36E29" w:rsidRPr="00DC36E6">
        <w:rPr>
          <w:rFonts w:ascii="Times New Roman" w:hAnsi="Times New Roman"/>
          <w:sz w:val="24"/>
          <w:szCs w:val="24"/>
        </w:rPr>
        <w:t>6</w:t>
      </w:r>
      <w:r w:rsidR="003C481B" w:rsidRPr="00DC36E6">
        <w:rPr>
          <w:rFonts w:ascii="Times New Roman" w:hAnsi="Times New Roman"/>
          <w:sz w:val="24"/>
          <w:szCs w:val="24"/>
        </w:rPr>
        <w:t xml:space="preserve"> eura</w:t>
      </w:r>
      <w:r w:rsidR="001D164E" w:rsidRPr="00DC36E6">
        <w:rPr>
          <w:rFonts w:ascii="Times New Roman" w:hAnsi="Times New Roman"/>
          <w:sz w:val="24"/>
          <w:szCs w:val="24"/>
        </w:rPr>
        <w:t xml:space="preserve"> </w:t>
      </w:r>
      <w:r w:rsidR="00A36E29" w:rsidRPr="00DC36E6">
        <w:rPr>
          <w:rFonts w:ascii="Times New Roman" w:hAnsi="Times New Roman"/>
          <w:sz w:val="24"/>
          <w:szCs w:val="24"/>
        </w:rPr>
        <w:t>kroz sljede</w:t>
      </w:r>
      <w:r w:rsidR="001D164E" w:rsidRPr="00DC36E6">
        <w:rPr>
          <w:rFonts w:ascii="Times New Roman" w:hAnsi="Times New Roman"/>
          <w:sz w:val="24"/>
          <w:szCs w:val="24"/>
        </w:rPr>
        <w:t>ć</w:t>
      </w:r>
      <w:r w:rsidR="00A36E29" w:rsidRPr="00DC36E6">
        <w:rPr>
          <w:rFonts w:ascii="Times New Roman" w:hAnsi="Times New Roman"/>
          <w:sz w:val="24"/>
          <w:szCs w:val="24"/>
        </w:rPr>
        <w:t>e</w:t>
      </w:r>
      <w:r w:rsidR="0012436F" w:rsidRPr="00DC36E6">
        <w:rPr>
          <w:rFonts w:ascii="Times New Roman" w:hAnsi="Times New Roman"/>
          <w:sz w:val="24"/>
          <w:szCs w:val="24"/>
        </w:rPr>
        <w:t xml:space="preserve"> aktivnost</w:t>
      </w:r>
      <w:r w:rsidR="00A36E29" w:rsidRPr="00DC36E6">
        <w:rPr>
          <w:rFonts w:ascii="Times New Roman" w:hAnsi="Times New Roman"/>
          <w:sz w:val="24"/>
          <w:szCs w:val="24"/>
        </w:rPr>
        <w:t>i</w:t>
      </w:r>
      <w:r w:rsidR="001D164E" w:rsidRPr="00DC36E6">
        <w:rPr>
          <w:rFonts w:ascii="Times New Roman" w:hAnsi="Times New Roman"/>
          <w:sz w:val="24"/>
          <w:szCs w:val="24"/>
        </w:rPr>
        <w:t>:</w:t>
      </w:r>
      <w:r w:rsidR="00590D83" w:rsidRPr="00DC36E6">
        <w:rPr>
          <w:rFonts w:ascii="Times New Roman" w:hAnsi="Times New Roman"/>
          <w:sz w:val="24"/>
          <w:szCs w:val="24"/>
        </w:rPr>
        <w:t xml:space="preserve">  </w:t>
      </w:r>
    </w:p>
    <w:p w14:paraId="2FCDDAA4" w14:textId="437DD7CF" w:rsidR="00D94BAE" w:rsidRPr="00DC36E6" w:rsidRDefault="00D94BAE" w:rsidP="00D94BAE">
      <w:pPr>
        <w:pStyle w:val="Odlomakpopisa"/>
        <w:numPr>
          <w:ilvl w:val="0"/>
          <w:numId w:val="49"/>
        </w:numPr>
        <w:jc w:val="both"/>
        <w:rPr>
          <w:sz w:val="24"/>
          <w:szCs w:val="24"/>
        </w:rPr>
      </w:pPr>
      <w:r w:rsidRPr="00DC36E6">
        <w:rPr>
          <w:i/>
          <w:iCs/>
          <w:sz w:val="24"/>
          <w:szCs w:val="24"/>
        </w:rPr>
        <w:t xml:space="preserve">Program </w:t>
      </w:r>
      <w:proofErr w:type="spellStart"/>
      <w:r w:rsidRPr="00DC36E6">
        <w:rPr>
          <w:i/>
          <w:iCs/>
          <w:sz w:val="24"/>
          <w:szCs w:val="24"/>
        </w:rPr>
        <w:t>obilježavanja</w:t>
      </w:r>
      <w:proofErr w:type="spellEnd"/>
      <w:r w:rsidRPr="00DC36E6">
        <w:rPr>
          <w:i/>
          <w:iCs/>
          <w:sz w:val="24"/>
          <w:szCs w:val="24"/>
        </w:rPr>
        <w:t xml:space="preserve"> Dana </w:t>
      </w:r>
      <w:proofErr w:type="spellStart"/>
      <w:r w:rsidRPr="00DC36E6">
        <w:rPr>
          <w:i/>
          <w:iCs/>
          <w:sz w:val="24"/>
          <w:szCs w:val="24"/>
        </w:rPr>
        <w:t>sjećanja</w:t>
      </w:r>
      <w:proofErr w:type="spellEnd"/>
      <w:r w:rsidRPr="00DC36E6">
        <w:rPr>
          <w:i/>
          <w:iCs/>
          <w:sz w:val="24"/>
          <w:szCs w:val="24"/>
        </w:rPr>
        <w:t xml:space="preserve"> </w:t>
      </w:r>
      <w:proofErr w:type="spellStart"/>
      <w:r w:rsidRPr="00DC36E6">
        <w:rPr>
          <w:i/>
          <w:iCs/>
          <w:sz w:val="24"/>
          <w:szCs w:val="24"/>
        </w:rPr>
        <w:t>na</w:t>
      </w:r>
      <w:proofErr w:type="spellEnd"/>
      <w:r w:rsidRPr="00DC36E6">
        <w:rPr>
          <w:i/>
          <w:iCs/>
          <w:sz w:val="24"/>
          <w:szCs w:val="24"/>
        </w:rPr>
        <w:t xml:space="preserve"> </w:t>
      </w:r>
      <w:proofErr w:type="spellStart"/>
      <w:r w:rsidRPr="00DC36E6">
        <w:rPr>
          <w:i/>
          <w:iCs/>
          <w:sz w:val="24"/>
          <w:szCs w:val="24"/>
        </w:rPr>
        <w:t>žrtve</w:t>
      </w:r>
      <w:proofErr w:type="spellEnd"/>
      <w:r w:rsidRPr="00DC36E6">
        <w:rPr>
          <w:i/>
          <w:iCs/>
          <w:sz w:val="24"/>
          <w:szCs w:val="24"/>
        </w:rPr>
        <w:t xml:space="preserve"> </w:t>
      </w:r>
      <w:proofErr w:type="spellStart"/>
      <w:r w:rsidRPr="00DC36E6">
        <w:rPr>
          <w:i/>
          <w:iCs/>
          <w:sz w:val="24"/>
          <w:szCs w:val="24"/>
        </w:rPr>
        <w:t>Domovinskog</w:t>
      </w:r>
      <w:proofErr w:type="spellEnd"/>
      <w:r w:rsidRPr="00DC36E6">
        <w:rPr>
          <w:i/>
          <w:iCs/>
          <w:sz w:val="24"/>
          <w:szCs w:val="24"/>
        </w:rPr>
        <w:t xml:space="preserve"> rata</w:t>
      </w:r>
      <w:r w:rsidRPr="00DC36E6">
        <w:rPr>
          <w:sz w:val="24"/>
          <w:szCs w:val="24"/>
        </w:rPr>
        <w:t xml:space="preserve"> - </w:t>
      </w:r>
      <w:proofErr w:type="spellStart"/>
      <w:r w:rsidRPr="00DC36E6">
        <w:rPr>
          <w:sz w:val="24"/>
          <w:szCs w:val="24"/>
        </w:rPr>
        <w:t>aktivnost</w:t>
      </w:r>
      <w:proofErr w:type="spellEnd"/>
      <w:r w:rsidRPr="00DC36E6">
        <w:rPr>
          <w:sz w:val="24"/>
          <w:szCs w:val="24"/>
        </w:rPr>
        <w:t xml:space="preserve"> je </w:t>
      </w:r>
      <w:proofErr w:type="spellStart"/>
      <w:r w:rsidRPr="00DC36E6">
        <w:rPr>
          <w:sz w:val="24"/>
          <w:szCs w:val="24"/>
        </w:rPr>
        <w:t>uvećana</w:t>
      </w:r>
      <w:proofErr w:type="spellEnd"/>
      <w:r w:rsidRPr="00DC36E6">
        <w:rPr>
          <w:sz w:val="24"/>
          <w:szCs w:val="24"/>
        </w:rPr>
        <w:t xml:space="preserve"> za 1.602,50 </w:t>
      </w:r>
      <w:proofErr w:type="spellStart"/>
      <w:r w:rsidRPr="00DC36E6">
        <w:rPr>
          <w:sz w:val="24"/>
          <w:szCs w:val="24"/>
        </w:rPr>
        <w:t>eura</w:t>
      </w:r>
      <w:proofErr w:type="spellEnd"/>
      <w:r w:rsidRPr="00DC36E6">
        <w:rPr>
          <w:sz w:val="24"/>
          <w:szCs w:val="24"/>
        </w:rPr>
        <w:t xml:space="preserve"> za </w:t>
      </w:r>
      <w:proofErr w:type="spellStart"/>
      <w:r w:rsidRPr="00DC36E6">
        <w:rPr>
          <w:sz w:val="24"/>
          <w:szCs w:val="24"/>
        </w:rPr>
        <w:t>uslugu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prijevoza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hrvatskih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branitelja</w:t>
      </w:r>
      <w:proofErr w:type="spellEnd"/>
      <w:r w:rsidR="00E75913">
        <w:rPr>
          <w:sz w:val="24"/>
          <w:szCs w:val="24"/>
        </w:rPr>
        <w:t xml:space="preserve">, </w:t>
      </w:r>
      <w:proofErr w:type="spellStart"/>
      <w:r w:rsidR="00E75913">
        <w:rPr>
          <w:sz w:val="24"/>
          <w:szCs w:val="24"/>
        </w:rPr>
        <w:t>članova</w:t>
      </w:r>
      <w:proofErr w:type="spellEnd"/>
      <w:r w:rsidR="00E75913">
        <w:rPr>
          <w:sz w:val="24"/>
          <w:szCs w:val="24"/>
        </w:rPr>
        <w:t xml:space="preserve"> </w:t>
      </w:r>
      <w:proofErr w:type="spellStart"/>
      <w:r w:rsidR="00E75913">
        <w:rPr>
          <w:sz w:val="24"/>
          <w:szCs w:val="24"/>
        </w:rPr>
        <w:t>udruga</w:t>
      </w:r>
      <w:proofErr w:type="spellEnd"/>
      <w:r w:rsidR="00E75913">
        <w:rPr>
          <w:sz w:val="24"/>
          <w:szCs w:val="24"/>
        </w:rPr>
        <w:t xml:space="preserve"> </w:t>
      </w:r>
      <w:proofErr w:type="spellStart"/>
      <w:r w:rsidR="00E75913">
        <w:rPr>
          <w:sz w:val="24"/>
          <w:szCs w:val="24"/>
        </w:rPr>
        <w:t>proisteklih</w:t>
      </w:r>
      <w:proofErr w:type="spellEnd"/>
      <w:r w:rsidR="00E75913">
        <w:rPr>
          <w:sz w:val="24"/>
          <w:szCs w:val="24"/>
        </w:rPr>
        <w:t xml:space="preserve"> </w:t>
      </w:r>
      <w:proofErr w:type="spellStart"/>
      <w:r w:rsidR="00E75913">
        <w:rPr>
          <w:sz w:val="24"/>
          <w:szCs w:val="24"/>
        </w:rPr>
        <w:t>iz</w:t>
      </w:r>
      <w:proofErr w:type="spellEnd"/>
      <w:r w:rsidR="00E75913">
        <w:rPr>
          <w:sz w:val="24"/>
          <w:szCs w:val="24"/>
        </w:rPr>
        <w:t xml:space="preserve"> </w:t>
      </w:r>
      <w:proofErr w:type="spellStart"/>
      <w:r w:rsidR="00E75913">
        <w:rPr>
          <w:sz w:val="24"/>
          <w:szCs w:val="24"/>
        </w:rPr>
        <w:t>Domovinskog</w:t>
      </w:r>
      <w:proofErr w:type="spellEnd"/>
      <w:r w:rsidR="00E75913">
        <w:rPr>
          <w:sz w:val="24"/>
          <w:szCs w:val="24"/>
        </w:rPr>
        <w:t xml:space="preserve"> rata </w:t>
      </w:r>
      <w:proofErr w:type="spellStart"/>
      <w:r w:rsidR="00E75913">
        <w:rPr>
          <w:sz w:val="24"/>
          <w:szCs w:val="24"/>
        </w:rPr>
        <w:t>i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="00E75913" w:rsidRPr="00DC36E6">
        <w:rPr>
          <w:sz w:val="24"/>
          <w:szCs w:val="24"/>
        </w:rPr>
        <w:t>članova</w:t>
      </w:r>
      <w:proofErr w:type="spellEnd"/>
      <w:r w:rsidR="00E75913"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njihovih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obitelji</w:t>
      </w:r>
      <w:proofErr w:type="spellEnd"/>
      <w:r w:rsidRPr="00DC36E6">
        <w:rPr>
          <w:sz w:val="24"/>
          <w:szCs w:val="24"/>
        </w:rPr>
        <w:t xml:space="preserve"> u</w:t>
      </w:r>
      <w:r w:rsidR="00FF61D9">
        <w:rPr>
          <w:sz w:val="24"/>
          <w:szCs w:val="24"/>
        </w:rPr>
        <w:t xml:space="preserve"> </w:t>
      </w:r>
      <w:proofErr w:type="spellStart"/>
      <w:r w:rsidR="00FF61D9">
        <w:rPr>
          <w:sz w:val="24"/>
          <w:szCs w:val="24"/>
        </w:rPr>
        <w:t>posjet</w:t>
      </w:r>
      <w:proofErr w:type="spellEnd"/>
      <w:r w:rsidR="00FF61D9">
        <w:rPr>
          <w:sz w:val="24"/>
          <w:szCs w:val="24"/>
        </w:rPr>
        <w:t xml:space="preserve"> </w:t>
      </w:r>
      <w:proofErr w:type="spellStart"/>
      <w:r w:rsidR="00FF61D9">
        <w:rPr>
          <w:sz w:val="24"/>
          <w:szCs w:val="24"/>
        </w:rPr>
        <w:t>gradu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Knin</w:t>
      </w:r>
      <w:r w:rsidR="00FF61D9">
        <w:rPr>
          <w:sz w:val="24"/>
          <w:szCs w:val="24"/>
        </w:rPr>
        <w:t>u</w:t>
      </w:r>
      <w:proofErr w:type="spellEnd"/>
      <w:r w:rsidRPr="00DC36E6">
        <w:rPr>
          <w:sz w:val="24"/>
          <w:szCs w:val="24"/>
        </w:rPr>
        <w:t xml:space="preserve">, </w:t>
      </w:r>
      <w:proofErr w:type="spellStart"/>
      <w:r w:rsidRPr="00DC36E6">
        <w:rPr>
          <w:sz w:val="24"/>
          <w:szCs w:val="24"/>
        </w:rPr>
        <w:t>sukladno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dostavljenoj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ponudi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prijevoznika</w:t>
      </w:r>
      <w:proofErr w:type="spellEnd"/>
      <w:r w:rsidRPr="00DC36E6">
        <w:rPr>
          <w:sz w:val="24"/>
          <w:szCs w:val="24"/>
        </w:rPr>
        <w:t xml:space="preserve"> za </w:t>
      </w:r>
      <w:proofErr w:type="spellStart"/>
      <w:r w:rsidRPr="00DC36E6">
        <w:rPr>
          <w:sz w:val="24"/>
          <w:szCs w:val="24"/>
        </w:rPr>
        <w:t>realizaciju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navedenog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programa</w:t>
      </w:r>
      <w:proofErr w:type="spellEnd"/>
      <w:r w:rsidRPr="00DC36E6">
        <w:rPr>
          <w:sz w:val="24"/>
          <w:szCs w:val="24"/>
        </w:rPr>
        <w:t xml:space="preserve">. </w:t>
      </w:r>
      <w:proofErr w:type="spellStart"/>
      <w:r w:rsidRPr="00DC36E6">
        <w:rPr>
          <w:sz w:val="24"/>
          <w:szCs w:val="24"/>
        </w:rPr>
        <w:t>Sveukupan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iznos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navedenog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programa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iznosi</w:t>
      </w:r>
      <w:proofErr w:type="spellEnd"/>
      <w:r w:rsidRPr="00DC36E6">
        <w:rPr>
          <w:sz w:val="24"/>
          <w:szCs w:val="24"/>
        </w:rPr>
        <w:t xml:space="preserve"> 11.602,50 </w:t>
      </w:r>
      <w:proofErr w:type="spellStart"/>
      <w:r w:rsidRPr="00DC36E6">
        <w:rPr>
          <w:sz w:val="24"/>
          <w:szCs w:val="24"/>
        </w:rPr>
        <w:t>eura</w:t>
      </w:r>
      <w:proofErr w:type="spellEnd"/>
      <w:r w:rsidRPr="00DC36E6">
        <w:rPr>
          <w:sz w:val="24"/>
          <w:szCs w:val="24"/>
        </w:rPr>
        <w:t>.</w:t>
      </w:r>
    </w:p>
    <w:p w14:paraId="7D2BD484" w14:textId="77777777" w:rsidR="00156C74" w:rsidRPr="00156C74" w:rsidRDefault="00156C74" w:rsidP="00156C74">
      <w:pPr>
        <w:pStyle w:val="Odlomakpopisa"/>
        <w:numPr>
          <w:ilvl w:val="0"/>
          <w:numId w:val="49"/>
        </w:numPr>
        <w:rPr>
          <w:sz w:val="24"/>
          <w:szCs w:val="24"/>
        </w:rPr>
      </w:pPr>
      <w:proofErr w:type="spellStart"/>
      <w:r w:rsidRPr="00156C74">
        <w:rPr>
          <w:i/>
          <w:iCs/>
          <w:sz w:val="24"/>
          <w:szCs w:val="24"/>
        </w:rPr>
        <w:t>Sportski</w:t>
      </w:r>
      <w:proofErr w:type="spellEnd"/>
      <w:r w:rsidRPr="00156C74">
        <w:rPr>
          <w:i/>
          <w:iCs/>
          <w:sz w:val="24"/>
          <w:szCs w:val="24"/>
        </w:rPr>
        <w:t xml:space="preserve"> </w:t>
      </w:r>
      <w:proofErr w:type="spellStart"/>
      <w:r w:rsidRPr="00156C74">
        <w:rPr>
          <w:i/>
          <w:iCs/>
          <w:sz w:val="24"/>
          <w:szCs w:val="24"/>
        </w:rPr>
        <w:t>susreti</w:t>
      </w:r>
      <w:proofErr w:type="spellEnd"/>
      <w:r w:rsidRPr="00156C74">
        <w:rPr>
          <w:i/>
          <w:iCs/>
          <w:sz w:val="24"/>
          <w:szCs w:val="24"/>
        </w:rPr>
        <w:t xml:space="preserve"> </w:t>
      </w:r>
      <w:proofErr w:type="spellStart"/>
      <w:r w:rsidRPr="00156C74">
        <w:rPr>
          <w:i/>
          <w:iCs/>
          <w:sz w:val="24"/>
          <w:szCs w:val="24"/>
        </w:rPr>
        <w:t>hrvatskih</w:t>
      </w:r>
      <w:proofErr w:type="spellEnd"/>
      <w:r w:rsidRPr="00156C74">
        <w:rPr>
          <w:i/>
          <w:iCs/>
          <w:sz w:val="24"/>
          <w:szCs w:val="24"/>
        </w:rPr>
        <w:t xml:space="preserve"> </w:t>
      </w:r>
      <w:proofErr w:type="spellStart"/>
      <w:r w:rsidRPr="00156C74">
        <w:rPr>
          <w:i/>
          <w:iCs/>
          <w:sz w:val="24"/>
          <w:szCs w:val="24"/>
        </w:rPr>
        <w:t>branitelja</w:t>
      </w:r>
      <w:proofErr w:type="spellEnd"/>
      <w:r w:rsidRPr="00156C74">
        <w:rPr>
          <w:i/>
          <w:iCs/>
          <w:sz w:val="24"/>
          <w:szCs w:val="24"/>
        </w:rPr>
        <w:t xml:space="preserve"> </w:t>
      </w:r>
      <w:proofErr w:type="spellStart"/>
      <w:r w:rsidRPr="00156C74">
        <w:rPr>
          <w:i/>
          <w:iCs/>
          <w:sz w:val="24"/>
          <w:szCs w:val="24"/>
        </w:rPr>
        <w:t>Topusko</w:t>
      </w:r>
      <w:proofErr w:type="spellEnd"/>
      <w:r w:rsidRPr="00156C74">
        <w:rPr>
          <w:i/>
          <w:iCs/>
          <w:sz w:val="24"/>
          <w:szCs w:val="24"/>
        </w:rPr>
        <w:t xml:space="preserve"> - </w:t>
      </w:r>
      <w:proofErr w:type="spellStart"/>
      <w:r w:rsidRPr="00156C74">
        <w:rPr>
          <w:sz w:val="24"/>
          <w:szCs w:val="24"/>
        </w:rPr>
        <w:t>aktivnost</w:t>
      </w:r>
      <w:proofErr w:type="spellEnd"/>
      <w:r w:rsidRPr="00156C74">
        <w:rPr>
          <w:sz w:val="24"/>
          <w:szCs w:val="24"/>
        </w:rPr>
        <w:t xml:space="preserve"> je </w:t>
      </w:r>
      <w:proofErr w:type="spellStart"/>
      <w:r w:rsidRPr="00156C74">
        <w:rPr>
          <w:sz w:val="24"/>
          <w:szCs w:val="24"/>
        </w:rPr>
        <w:t>umanjena</w:t>
      </w:r>
      <w:proofErr w:type="spellEnd"/>
      <w:r w:rsidRPr="00156C74">
        <w:rPr>
          <w:sz w:val="24"/>
          <w:szCs w:val="24"/>
        </w:rPr>
        <w:t xml:space="preserve"> za 1.803,74 </w:t>
      </w:r>
      <w:proofErr w:type="spellStart"/>
      <w:r w:rsidRPr="00156C74">
        <w:rPr>
          <w:sz w:val="24"/>
          <w:szCs w:val="24"/>
        </w:rPr>
        <w:t>eura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sukladno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pristiglim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ponudama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i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računima</w:t>
      </w:r>
      <w:proofErr w:type="spellEnd"/>
      <w:r w:rsidRPr="00156C74">
        <w:rPr>
          <w:sz w:val="24"/>
          <w:szCs w:val="24"/>
        </w:rPr>
        <w:t xml:space="preserve"> za </w:t>
      </w:r>
      <w:proofErr w:type="spellStart"/>
      <w:r w:rsidRPr="00156C74">
        <w:rPr>
          <w:sz w:val="24"/>
          <w:szCs w:val="24"/>
        </w:rPr>
        <w:t>navedenu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aktivnost</w:t>
      </w:r>
      <w:proofErr w:type="spellEnd"/>
      <w:r w:rsidRPr="00156C74">
        <w:rPr>
          <w:sz w:val="24"/>
          <w:szCs w:val="24"/>
        </w:rPr>
        <w:t xml:space="preserve">, a </w:t>
      </w:r>
      <w:proofErr w:type="spellStart"/>
      <w:r w:rsidRPr="00156C74">
        <w:rPr>
          <w:sz w:val="24"/>
          <w:szCs w:val="24"/>
        </w:rPr>
        <w:t>navedenim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izmjenama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sveukupan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iznos</w:t>
      </w:r>
      <w:proofErr w:type="spellEnd"/>
      <w:r w:rsidRPr="00156C74">
        <w:rPr>
          <w:sz w:val="24"/>
          <w:szCs w:val="24"/>
        </w:rPr>
        <w:t xml:space="preserve"> </w:t>
      </w:r>
      <w:proofErr w:type="spellStart"/>
      <w:r w:rsidRPr="00156C74">
        <w:rPr>
          <w:sz w:val="24"/>
          <w:szCs w:val="24"/>
        </w:rPr>
        <w:t>iznosi</w:t>
      </w:r>
      <w:proofErr w:type="spellEnd"/>
      <w:r w:rsidRPr="00156C74">
        <w:rPr>
          <w:sz w:val="24"/>
          <w:szCs w:val="24"/>
        </w:rPr>
        <w:t xml:space="preserve"> 8.196,26 </w:t>
      </w:r>
      <w:proofErr w:type="spellStart"/>
      <w:r w:rsidRPr="00156C74">
        <w:rPr>
          <w:sz w:val="24"/>
          <w:szCs w:val="24"/>
        </w:rPr>
        <w:t>eura</w:t>
      </w:r>
      <w:proofErr w:type="spellEnd"/>
      <w:r w:rsidRPr="00156C74">
        <w:rPr>
          <w:sz w:val="24"/>
          <w:szCs w:val="24"/>
        </w:rPr>
        <w:t>.</w:t>
      </w:r>
    </w:p>
    <w:p w14:paraId="074997DA" w14:textId="1B3E4C37" w:rsidR="00D94BAE" w:rsidRPr="00DC36E6" w:rsidRDefault="00D94BAE" w:rsidP="00D94BAE">
      <w:pPr>
        <w:pStyle w:val="Odlomakpopisa"/>
        <w:numPr>
          <w:ilvl w:val="0"/>
          <w:numId w:val="49"/>
        </w:numPr>
        <w:jc w:val="both"/>
        <w:rPr>
          <w:sz w:val="24"/>
          <w:szCs w:val="24"/>
        </w:rPr>
      </w:pPr>
      <w:proofErr w:type="spellStart"/>
      <w:r w:rsidRPr="00DC36E6">
        <w:rPr>
          <w:i/>
          <w:iCs/>
          <w:sz w:val="24"/>
          <w:szCs w:val="24"/>
        </w:rPr>
        <w:t>Sufinanciranje</w:t>
      </w:r>
      <w:proofErr w:type="spellEnd"/>
      <w:r w:rsidRPr="00DC36E6">
        <w:rPr>
          <w:i/>
          <w:iCs/>
          <w:sz w:val="24"/>
          <w:szCs w:val="24"/>
        </w:rPr>
        <w:t xml:space="preserve"> </w:t>
      </w:r>
      <w:proofErr w:type="spellStart"/>
      <w:r w:rsidRPr="00DC36E6">
        <w:rPr>
          <w:i/>
          <w:iCs/>
          <w:sz w:val="24"/>
          <w:szCs w:val="24"/>
        </w:rPr>
        <w:t>usluge</w:t>
      </w:r>
      <w:proofErr w:type="spellEnd"/>
      <w:r w:rsidRPr="00DC36E6">
        <w:rPr>
          <w:i/>
          <w:iCs/>
          <w:sz w:val="24"/>
          <w:szCs w:val="24"/>
        </w:rPr>
        <w:t xml:space="preserve"> </w:t>
      </w:r>
      <w:proofErr w:type="spellStart"/>
      <w:r w:rsidRPr="00DC36E6">
        <w:rPr>
          <w:i/>
          <w:iCs/>
          <w:sz w:val="24"/>
          <w:szCs w:val="24"/>
        </w:rPr>
        <w:t>bazena</w:t>
      </w:r>
      <w:proofErr w:type="spellEnd"/>
      <w:r w:rsidRPr="00DC36E6">
        <w:rPr>
          <w:i/>
          <w:iCs/>
          <w:sz w:val="24"/>
          <w:szCs w:val="24"/>
        </w:rPr>
        <w:t xml:space="preserve"> za </w:t>
      </w:r>
      <w:proofErr w:type="spellStart"/>
      <w:r w:rsidRPr="00DC36E6">
        <w:rPr>
          <w:i/>
          <w:iCs/>
          <w:sz w:val="24"/>
          <w:szCs w:val="24"/>
        </w:rPr>
        <w:t>hrvatske</w:t>
      </w:r>
      <w:proofErr w:type="spellEnd"/>
      <w:r w:rsidRPr="00DC36E6">
        <w:rPr>
          <w:i/>
          <w:iCs/>
          <w:sz w:val="24"/>
          <w:szCs w:val="24"/>
        </w:rPr>
        <w:t xml:space="preserve"> </w:t>
      </w:r>
      <w:proofErr w:type="spellStart"/>
      <w:r w:rsidRPr="00DC36E6">
        <w:rPr>
          <w:i/>
          <w:iCs/>
          <w:sz w:val="24"/>
          <w:szCs w:val="24"/>
        </w:rPr>
        <w:t>branitelje</w:t>
      </w:r>
      <w:proofErr w:type="spellEnd"/>
      <w:r w:rsidRPr="00DC36E6">
        <w:rPr>
          <w:sz w:val="24"/>
          <w:szCs w:val="24"/>
        </w:rPr>
        <w:t xml:space="preserve"> - </w:t>
      </w:r>
      <w:proofErr w:type="spellStart"/>
      <w:r w:rsidRPr="00DC36E6">
        <w:rPr>
          <w:sz w:val="24"/>
          <w:szCs w:val="24"/>
        </w:rPr>
        <w:t>ovom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aktivnošću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Sisačko-moslavačka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županija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hrvatskim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braniteljima</w:t>
      </w:r>
      <w:proofErr w:type="spellEnd"/>
      <w:r w:rsidRPr="00DC36E6">
        <w:rPr>
          <w:sz w:val="24"/>
          <w:szCs w:val="24"/>
        </w:rPr>
        <w:t xml:space="preserve"> koji </w:t>
      </w:r>
      <w:proofErr w:type="spellStart"/>
      <w:r w:rsidRPr="00DC36E6">
        <w:rPr>
          <w:sz w:val="24"/>
          <w:szCs w:val="24"/>
        </w:rPr>
        <w:t>su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članovi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udruga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proizašlih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iz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Domovinskog</w:t>
      </w:r>
      <w:proofErr w:type="spellEnd"/>
      <w:r w:rsidRPr="00DC36E6">
        <w:rPr>
          <w:sz w:val="24"/>
          <w:szCs w:val="24"/>
        </w:rPr>
        <w:t xml:space="preserve"> rata </w:t>
      </w:r>
      <w:proofErr w:type="spellStart"/>
      <w:r w:rsidRPr="00DC36E6">
        <w:rPr>
          <w:sz w:val="24"/>
          <w:szCs w:val="24"/>
        </w:rPr>
        <w:t>Sisačko-moslavačke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županije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i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članovima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njihove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obitelji</w:t>
      </w:r>
      <w:proofErr w:type="spellEnd"/>
      <w:r w:rsidRPr="00DC36E6">
        <w:rPr>
          <w:sz w:val="24"/>
          <w:szCs w:val="24"/>
        </w:rPr>
        <w:t xml:space="preserve"> (</w:t>
      </w:r>
      <w:proofErr w:type="spellStart"/>
      <w:r w:rsidRPr="00DC36E6">
        <w:rPr>
          <w:sz w:val="24"/>
          <w:szCs w:val="24"/>
        </w:rPr>
        <w:t>bračni</w:t>
      </w:r>
      <w:proofErr w:type="spellEnd"/>
      <w:r w:rsidRPr="00DC36E6">
        <w:rPr>
          <w:sz w:val="24"/>
          <w:szCs w:val="24"/>
        </w:rPr>
        <w:t xml:space="preserve"> drug/</w:t>
      </w:r>
      <w:proofErr w:type="spellStart"/>
      <w:r w:rsidRPr="00DC36E6">
        <w:rPr>
          <w:sz w:val="24"/>
          <w:szCs w:val="24"/>
        </w:rPr>
        <w:t>izvanbračni</w:t>
      </w:r>
      <w:proofErr w:type="spellEnd"/>
      <w:r w:rsidRPr="00DC36E6">
        <w:rPr>
          <w:sz w:val="24"/>
          <w:szCs w:val="24"/>
        </w:rPr>
        <w:t xml:space="preserve"> drug/ </w:t>
      </w:r>
      <w:proofErr w:type="spellStart"/>
      <w:r w:rsidRPr="00DC36E6">
        <w:rPr>
          <w:sz w:val="24"/>
          <w:szCs w:val="24"/>
        </w:rPr>
        <w:t>životni</w:t>
      </w:r>
      <w:proofErr w:type="spellEnd"/>
      <w:r w:rsidRPr="00DC36E6">
        <w:rPr>
          <w:sz w:val="24"/>
          <w:szCs w:val="24"/>
        </w:rPr>
        <w:t xml:space="preserve"> partner </w:t>
      </w:r>
      <w:proofErr w:type="spellStart"/>
      <w:r w:rsidRPr="00DC36E6">
        <w:rPr>
          <w:sz w:val="24"/>
          <w:szCs w:val="24"/>
        </w:rPr>
        <w:t>i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dijete</w:t>
      </w:r>
      <w:proofErr w:type="spellEnd"/>
      <w:r w:rsidRPr="00DC36E6">
        <w:rPr>
          <w:sz w:val="24"/>
          <w:szCs w:val="24"/>
        </w:rPr>
        <w:t xml:space="preserve">), </w:t>
      </w:r>
      <w:proofErr w:type="spellStart"/>
      <w:r w:rsidRPr="00DC36E6">
        <w:rPr>
          <w:sz w:val="24"/>
          <w:szCs w:val="24"/>
        </w:rPr>
        <w:t>sufinancira</w:t>
      </w:r>
      <w:proofErr w:type="spellEnd"/>
      <w:r w:rsidRPr="00DC36E6">
        <w:rPr>
          <w:sz w:val="24"/>
          <w:szCs w:val="24"/>
        </w:rPr>
        <w:t xml:space="preserve"> 50% </w:t>
      </w:r>
      <w:proofErr w:type="spellStart"/>
      <w:r w:rsidRPr="00DC36E6">
        <w:rPr>
          <w:sz w:val="24"/>
          <w:szCs w:val="24"/>
        </w:rPr>
        <w:t>od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iznosa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cijene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ulaznice</w:t>
      </w:r>
      <w:proofErr w:type="spellEnd"/>
      <w:r w:rsidRPr="00DC36E6">
        <w:rPr>
          <w:sz w:val="24"/>
          <w:szCs w:val="24"/>
        </w:rPr>
        <w:t xml:space="preserve"> za </w:t>
      </w:r>
      <w:proofErr w:type="spellStart"/>
      <w:r w:rsidRPr="00DC36E6">
        <w:rPr>
          <w:sz w:val="24"/>
          <w:szCs w:val="24"/>
        </w:rPr>
        <w:t>bazene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prema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važećem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cjeniku</w:t>
      </w:r>
      <w:proofErr w:type="spellEnd"/>
      <w:r w:rsidRPr="00DC36E6">
        <w:rPr>
          <w:sz w:val="24"/>
          <w:szCs w:val="24"/>
        </w:rPr>
        <w:t xml:space="preserve"> Top Termi </w:t>
      </w:r>
      <w:proofErr w:type="spellStart"/>
      <w:r w:rsidRPr="00DC36E6">
        <w:rPr>
          <w:sz w:val="24"/>
          <w:szCs w:val="24"/>
        </w:rPr>
        <w:t>Topusko</w:t>
      </w:r>
      <w:proofErr w:type="spellEnd"/>
      <w:r w:rsidRPr="00DC36E6">
        <w:rPr>
          <w:sz w:val="24"/>
          <w:szCs w:val="24"/>
        </w:rPr>
        <w:t xml:space="preserve"> za </w:t>
      </w:r>
      <w:proofErr w:type="spellStart"/>
      <w:r w:rsidRPr="00DC36E6">
        <w:rPr>
          <w:sz w:val="24"/>
          <w:szCs w:val="24"/>
        </w:rPr>
        <w:t>mjesec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srpanj</w:t>
      </w:r>
      <w:proofErr w:type="spellEnd"/>
      <w:r w:rsidRPr="00DC36E6">
        <w:rPr>
          <w:sz w:val="24"/>
          <w:szCs w:val="24"/>
        </w:rPr>
        <w:t xml:space="preserve">, </w:t>
      </w:r>
      <w:proofErr w:type="spellStart"/>
      <w:r w:rsidRPr="00DC36E6">
        <w:rPr>
          <w:sz w:val="24"/>
          <w:szCs w:val="24"/>
        </w:rPr>
        <w:t>kolovoz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i</w:t>
      </w:r>
      <w:proofErr w:type="spellEnd"/>
      <w:r w:rsidRPr="00DC36E6">
        <w:rPr>
          <w:sz w:val="24"/>
          <w:szCs w:val="24"/>
        </w:rPr>
        <w:t xml:space="preserve"> </w:t>
      </w:r>
      <w:proofErr w:type="spellStart"/>
      <w:r w:rsidRPr="00DC36E6">
        <w:rPr>
          <w:sz w:val="24"/>
          <w:szCs w:val="24"/>
        </w:rPr>
        <w:t>rujan</w:t>
      </w:r>
      <w:proofErr w:type="spellEnd"/>
      <w:r w:rsidRPr="00DC36E6">
        <w:rPr>
          <w:sz w:val="24"/>
          <w:szCs w:val="24"/>
        </w:rPr>
        <w:t xml:space="preserve"> 2024. </w:t>
      </w:r>
      <w:proofErr w:type="spellStart"/>
      <w:r w:rsidRPr="00DC36E6">
        <w:rPr>
          <w:sz w:val="24"/>
          <w:szCs w:val="24"/>
        </w:rPr>
        <w:t>godine</w:t>
      </w:r>
      <w:proofErr w:type="spellEnd"/>
      <w:r w:rsidRPr="00DC36E6">
        <w:rPr>
          <w:sz w:val="24"/>
          <w:szCs w:val="24"/>
        </w:rPr>
        <w:t xml:space="preserve">. </w:t>
      </w:r>
      <w:proofErr w:type="spellStart"/>
      <w:r w:rsidRPr="00DC36E6">
        <w:rPr>
          <w:sz w:val="24"/>
          <w:szCs w:val="24"/>
        </w:rPr>
        <w:t>Aktivnost</w:t>
      </w:r>
      <w:proofErr w:type="spellEnd"/>
      <w:r w:rsidRPr="00DC36E6">
        <w:rPr>
          <w:sz w:val="24"/>
          <w:szCs w:val="24"/>
        </w:rPr>
        <w:t xml:space="preserve"> je </w:t>
      </w:r>
      <w:proofErr w:type="spellStart"/>
      <w:r w:rsidRPr="00DC36E6">
        <w:rPr>
          <w:sz w:val="24"/>
          <w:szCs w:val="24"/>
        </w:rPr>
        <w:t>planirana</w:t>
      </w:r>
      <w:proofErr w:type="spellEnd"/>
      <w:r w:rsidRPr="00DC36E6">
        <w:rPr>
          <w:sz w:val="24"/>
          <w:szCs w:val="24"/>
        </w:rPr>
        <w:t xml:space="preserve"> u </w:t>
      </w:r>
      <w:proofErr w:type="spellStart"/>
      <w:r w:rsidRPr="00DC36E6">
        <w:rPr>
          <w:sz w:val="24"/>
          <w:szCs w:val="24"/>
        </w:rPr>
        <w:t>iznosu</w:t>
      </w:r>
      <w:proofErr w:type="spellEnd"/>
      <w:r w:rsidRPr="00DC36E6">
        <w:rPr>
          <w:sz w:val="24"/>
          <w:szCs w:val="24"/>
        </w:rPr>
        <w:t xml:space="preserve"> od 5.450,00 </w:t>
      </w:r>
      <w:proofErr w:type="spellStart"/>
      <w:r w:rsidRPr="00DC36E6">
        <w:rPr>
          <w:sz w:val="24"/>
          <w:szCs w:val="24"/>
        </w:rPr>
        <w:t>eura</w:t>
      </w:r>
      <w:proofErr w:type="spellEnd"/>
      <w:r w:rsidRPr="00DC36E6">
        <w:rPr>
          <w:sz w:val="24"/>
          <w:szCs w:val="24"/>
        </w:rPr>
        <w:t>.</w:t>
      </w:r>
    </w:p>
    <w:p w14:paraId="4AE83081" w14:textId="77777777" w:rsidR="00D94BAE" w:rsidRPr="00DC36E6" w:rsidRDefault="00D94BAE" w:rsidP="00D94BAE">
      <w:pPr>
        <w:ind w:left="360"/>
        <w:jc w:val="both"/>
        <w:rPr>
          <w:color w:val="FF0000"/>
        </w:rPr>
      </w:pPr>
    </w:p>
    <w:p w14:paraId="3F8DF750" w14:textId="77777777" w:rsidR="004E52C2" w:rsidRPr="00DC36E6" w:rsidRDefault="004E52C2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66FBD" w:rsidRPr="00DC36E6" w14:paraId="3BFCEBA3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716AD22" w14:textId="77777777" w:rsidR="00112D0A" w:rsidRPr="00DC36E6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DC36E6">
              <w:rPr>
                <w:b/>
                <w:bCs/>
                <w:lang w:val="bs-Latn-BA"/>
              </w:rPr>
              <w:t xml:space="preserve">PROGRAM 1007 </w:t>
            </w:r>
            <w:r w:rsidRPr="00DC36E6">
              <w:rPr>
                <w:b/>
                <w:bCs/>
                <w:lang w:val="it-IT"/>
              </w:rPr>
              <w:t>REDOVNA DJELATNOST USTANOVA SOCIJALNE SKRBI</w:t>
            </w:r>
          </w:p>
        </w:tc>
      </w:tr>
    </w:tbl>
    <w:p w14:paraId="24FB5E01" w14:textId="77777777" w:rsidR="00112D0A" w:rsidRPr="00DC36E6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E66FBD" w:rsidRPr="00DC36E6" w14:paraId="3DC15351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2381" w14:textId="32F1EC2E" w:rsidR="00112D0A" w:rsidRPr="00DC36E6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B77192"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4</w:t>
            </w: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EF39" w14:textId="77777777" w:rsidR="00112D0A" w:rsidRPr="00DC36E6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BA3" w14:textId="0BFB8411" w:rsidR="00112D0A" w:rsidRPr="00DC36E6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B77192"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4</w:t>
            </w: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E66FBD" w:rsidRPr="00DC36E6" w14:paraId="7C430A70" w14:textId="77777777" w:rsidTr="00ED742F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21DE" w14:textId="6B622B4F" w:rsidR="00112D0A" w:rsidRPr="00DC36E6" w:rsidRDefault="00ED742F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6.292.130,64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1A83" w14:textId="57E6333E" w:rsidR="00ED742F" w:rsidRPr="00DC36E6" w:rsidRDefault="00D94BAE" w:rsidP="00D94BA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518.981,47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FDC4" w14:textId="76914196" w:rsidR="00112D0A" w:rsidRPr="00DC36E6" w:rsidRDefault="00D94BA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6.811.112,11</w:t>
            </w:r>
          </w:p>
        </w:tc>
      </w:tr>
    </w:tbl>
    <w:p w14:paraId="704D8756" w14:textId="77777777" w:rsidR="00BD7AD1" w:rsidRPr="00DC36E6" w:rsidRDefault="00BD7AD1" w:rsidP="00112D0A">
      <w:pPr>
        <w:jc w:val="both"/>
        <w:outlineLvl w:val="0"/>
        <w:rPr>
          <w:rFonts w:cs="Times New Roman"/>
          <w:color w:val="FF0000"/>
        </w:rPr>
      </w:pPr>
    </w:p>
    <w:p w14:paraId="5DB12B89" w14:textId="69DC10F1" w:rsidR="006F4C85" w:rsidRPr="00DC36E6" w:rsidRDefault="00112D0A" w:rsidP="00D94BC7">
      <w:pPr>
        <w:jc w:val="both"/>
        <w:rPr>
          <w:rFonts w:cs="Times New Roman"/>
        </w:rPr>
      </w:pPr>
      <w:r w:rsidRPr="00DC36E6">
        <w:rPr>
          <w:rFonts w:cs="Times New Roman"/>
        </w:rPr>
        <w:t xml:space="preserve">Sredstva za provedbu navedenog programa </w:t>
      </w:r>
      <w:r w:rsidR="00B448D4" w:rsidRPr="00DC36E6">
        <w:rPr>
          <w:rFonts w:cs="Times New Roman"/>
        </w:rPr>
        <w:t xml:space="preserve">povećava se </w:t>
      </w:r>
      <w:r w:rsidRPr="00DC36E6">
        <w:rPr>
          <w:rFonts w:cs="Times New Roman"/>
        </w:rPr>
        <w:t xml:space="preserve">za </w:t>
      </w:r>
      <w:r w:rsidR="00D94BAE" w:rsidRPr="00DC36E6">
        <w:rPr>
          <w:rFonts w:cs="Times New Roman"/>
        </w:rPr>
        <w:t>518.981,47</w:t>
      </w:r>
      <w:r w:rsidR="00B448D4" w:rsidRPr="00DC36E6">
        <w:rPr>
          <w:rFonts w:cs="Times New Roman"/>
        </w:rPr>
        <w:t xml:space="preserve"> eura</w:t>
      </w:r>
      <w:r w:rsidRPr="00DC36E6">
        <w:rPr>
          <w:rFonts w:cs="Times New Roman"/>
        </w:rPr>
        <w:t xml:space="preserve"> u odnosu na planirana sredstva</w:t>
      </w:r>
      <w:r w:rsidR="00FF7DF7" w:rsidRPr="00DC36E6">
        <w:rPr>
          <w:rFonts w:cs="Times New Roman"/>
        </w:rPr>
        <w:t xml:space="preserve">. </w:t>
      </w:r>
      <w:r w:rsidR="00233177" w:rsidRPr="00DC36E6">
        <w:rPr>
          <w:rFonts w:cs="Times New Roman"/>
        </w:rPr>
        <w:t>Program Redovna djelatnost ustanova socijalne skrbi financira se</w:t>
      </w:r>
      <w:r w:rsidR="00233177" w:rsidRPr="00DC36E6">
        <w:t xml:space="preserve"> </w:t>
      </w:r>
      <w:r w:rsidR="00233177" w:rsidRPr="00DC36E6">
        <w:rPr>
          <w:rFonts w:cs="Times New Roman"/>
        </w:rPr>
        <w:t>iz prihoda koje ostvaruju ustanove (</w:t>
      </w:r>
      <w:r w:rsidR="00AF6D9A" w:rsidRPr="00DC36E6">
        <w:rPr>
          <w:rFonts w:cs="Times New Roman"/>
        </w:rPr>
        <w:t xml:space="preserve">prihodi od </w:t>
      </w:r>
      <w:r w:rsidR="00233177" w:rsidRPr="00DC36E6">
        <w:rPr>
          <w:rFonts w:cs="Times New Roman"/>
        </w:rPr>
        <w:t>HZZO</w:t>
      </w:r>
      <w:r w:rsidR="00AF6D9A" w:rsidRPr="00DC36E6">
        <w:rPr>
          <w:rFonts w:cs="Times New Roman"/>
        </w:rPr>
        <w:t>-a</w:t>
      </w:r>
      <w:r w:rsidR="00233177" w:rsidRPr="00DC36E6">
        <w:rPr>
          <w:rFonts w:cs="Times New Roman"/>
        </w:rPr>
        <w:t xml:space="preserve">, </w:t>
      </w:r>
      <w:r w:rsidR="00AF6D9A" w:rsidRPr="00DC36E6">
        <w:rPr>
          <w:rFonts w:cs="Times New Roman"/>
        </w:rPr>
        <w:t>p</w:t>
      </w:r>
      <w:r w:rsidR="00233177" w:rsidRPr="00DC36E6">
        <w:rPr>
          <w:rFonts w:cs="Times New Roman"/>
        </w:rPr>
        <w:t>rihodi od prodaje nefinancijske imovine, vlastiti prihodi, prihodi za posebne namjene,</w:t>
      </w:r>
      <w:r w:rsidR="00C02BCD" w:rsidRPr="00DC36E6">
        <w:rPr>
          <w:rFonts w:cs="Times New Roman"/>
        </w:rPr>
        <w:t xml:space="preserve"> pomoći državnog proračuna,</w:t>
      </w:r>
      <w:r w:rsidR="00233177" w:rsidRPr="00DC36E6">
        <w:rPr>
          <w:rFonts w:cs="Times New Roman"/>
        </w:rPr>
        <w:t xml:space="preserve"> pomoći EU, pomoći, donacije i sl.).</w:t>
      </w:r>
    </w:p>
    <w:p w14:paraId="0E0B1E50" w14:textId="77777777" w:rsidR="00B448D4" w:rsidRPr="00DC36E6" w:rsidRDefault="00B448D4" w:rsidP="00112D0A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2846A2F2" w14:textId="77777777" w:rsidR="00A92477" w:rsidRPr="00DC36E6" w:rsidRDefault="00A92477" w:rsidP="00112D0A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D94BAE" w:rsidRPr="00DC36E6" w14:paraId="3EDF14FF" w14:textId="77777777" w:rsidTr="00835CD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6E68A06B" w14:textId="628C3EF1" w:rsidR="00D94BAE" w:rsidRPr="00DC36E6" w:rsidRDefault="00D94BAE" w:rsidP="00835CD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DC36E6">
              <w:rPr>
                <w:b/>
                <w:bCs/>
                <w:lang w:val="bs-Latn-BA"/>
              </w:rPr>
              <w:t xml:space="preserve">PROGRAM 1012 </w:t>
            </w:r>
            <w:r w:rsidRPr="00DC36E6">
              <w:rPr>
                <w:rFonts w:eastAsia="Times New Roman" w:cs="Times New Roman"/>
                <w:b/>
                <w:lang w:val="x-none" w:eastAsia="hr-HR"/>
              </w:rPr>
              <w:t>UNAPREĐENJE SOCIJALNE INFRASTRUKTURE</w:t>
            </w:r>
          </w:p>
        </w:tc>
      </w:tr>
    </w:tbl>
    <w:p w14:paraId="0F35493D" w14:textId="77777777" w:rsidR="00D94BAE" w:rsidRPr="00DC36E6" w:rsidRDefault="00D94BAE" w:rsidP="00D94BAE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D94BAE" w:rsidRPr="00DC36E6" w14:paraId="59DD2B19" w14:textId="77777777" w:rsidTr="00835CD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7165" w14:textId="77777777" w:rsidR="00D94BAE" w:rsidRPr="00DC36E6" w:rsidRDefault="00D94BAE" w:rsidP="00835CD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2024.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E710" w14:textId="77777777" w:rsidR="00D94BAE" w:rsidRPr="00DC36E6" w:rsidRDefault="00D94BAE" w:rsidP="00835CD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3392" w14:textId="77777777" w:rsidR="00D94BAE" w:rsidRPr="00DC36E6" w:rsidRDefault="00D94BAE" w:rsidP="00835CD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2024.</w:t>
            </w:r>
          </w:p>
        </w:tc>
      </w:tr>
      <w:tr w:rsidR="00D94BAE" w:rsidRPr="00DC36E6" w14:paraId="6918DE36" w14:textId="77777777" w:rsidTr="00835CD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4DBA" w14:textId="4D571FBD" w:rsidR="00D94BAE" w:rsidRPr="00DC36E6" w:rsidRDefault="00D94BAE" w:rsidP="00835CDA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A4C5" w14:textId="6F49A3CA" w:rsidR="00D94BAE" w:rsidRPr="00DC36E6" w:rsidRDefault="00D94BAE" w:rsidP="00835CDA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44.604,03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0F5A" w14:textId="73810083" w:rsidR="00D94BAE" w:rsidRPr="00DC36E6" w:rsidRDefault="00D94BAE" w:rsidP="00835CDA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DC36E6">
              <w:rPr>
                <w:rFonts w:ascii="Times New Roman" w:hAnsi="Times New Roman"/>
                <w:sz w:val="24"/>
                <w:szCs w:val="24"/>
                <w:lang w:val="bs-Latn-BA"/>
              </w:rPr>
              <w:t>44.604,03</w:t>
            </w:r>
          </w:p>
        </w:tc>
      </w:tr>
    </w:tbl>
    <w:p w14:paraId="7B867B53" w14:textId="77777777" w:rsidR="00D94BAE" w:rsidRPr="00DC36E6" w:rsidRDefault="00D94BAE" w:rsidP="00112D0A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42EAE890" w14:textId="11142E7B" w:rsidR="00D94BAE" w:rsidRPr="00DC36E6" w:rsidRDefault="009F2A73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DC36E6">
        <w:rPr>
          <w:rFonts w:ascii="Times New Roman" w:hAnsi="Times New Roman"/>
          <w:bCs/>
          <w:sz w:val="24"/>
          <w:szCs w:val="24"/>
        </w:rPr>
        <w:t xml:space="preserve">Sredstva za provedbu navedenog programa planirana su u iznosu od 44.604,03 eura </w:t>
      </w:r>
      <w:r w:rsidR="00943B18" w:rsidRPr="00DC36E6">
        <w:rPr>
          <w:rFonts w:ascii="Times New Roman" w:hAnsi="Times New Roman"/>
          <w:bCs/>
          <w:sz w:val="24"/>
          <w:szCs w:val="24"/>
        </w:rPr>
        <w:t>za izgradnju lifta na zgradi Doma za odrasle osobe Petrinja, a sukladno ranije sklopljenom Ugovoru o sufinanciranju Projekta rješavanja pristupačnosti objektima s invaliditetom između Sisačko-moslavačke županije i Ministarstva hrvatskih branitelja. Sredstva za navedeno</w:t>
      </w:r>
      <w:r w:rsidR="00A45C32" w:rsidRPr="00DC36E6">
        <w:rPr>
          <w:rFonts w:ascii="Times New Roman" w:hAnsi="Times New Roman"/>
          <w:bCs/>
          <w:sz w:val="24"/>
          <w:szCs w:val="24"/>
        </w:rPr>
        <w:t xml:space="preserve"> biti će </w:t>
      </w:r>
      <w:r w:rsidR="00943B18" w:rsidRPr="00DC36E6">
        <w:rPr>
          <w:rFonts w:ascii="Times New Roman" w:hAnsi="Times New Roman"/>
          <w:bCs/>
          <w:sz w:val="24"/>
          <w:szCs w:val="24"/>
        </w:rPr>
        <w:t>utroš</w:t>
      </w:r>
      <w:r w:rsidR="00A45C32" w:rsidRPr="00DC36E6">
        <w:rPr>
          <w:rFonts w:ascii="Times New Roman" w:hAnsi="Times New Roman"/>
          <w:bCs/>
          <w:sz w:val="24"/>
          <w:szCs w:val="24"/>
        </w:rPr>
        <w:t>ena po završetku</w:t>
      </w:r>
      <w:r w:rsidR="00943B18" w:rsidRPr="00DC36E6">
        <w:rPr>
          <w:rFonts w:ascii="Times New Roman" w:hAnsi="Times New Roman"/>
          <w:bCs/>
          <w:sz w:val="24"/>
          <w:szCs w:val="24"/>
        </w:rPr>
        <w:t xml:space="preserve"> obnove Doma.</w:t>
      </w:r>
    </w:p>
    <w:p w14:paraId="23D739E0" w14:textId="77777777" w:rsidR="00D94BAE" w:rsidRPr="00DC36E6" w:rsidRDefault="00D94BAE" w:rsidP="00112D0A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2054CFAE" w14:textId="77777777" w:rsidR="00DC36E6" w:rsidRDefault="00DC36E6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p w14:paraId="0380E1EE" w14:textId="2F8BC6C2" w:rsidR="00112D0A" w:rsidRPr="00DC36E6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DC36E6">
        <w:rPr>
          <w:rFonts w:ascii="Times New Roman" w:hAnsi="Times New Roman"/>
          <w:b/>
          <w:sz w:val="24"/>
          <w:szCs w:val="24"/>
        </w:rPr>
        <w:t>REKAPITULACIJA - SOCIJALNA SKRB</w:t>
      </w:r>
    </w:p>
    <w:p w14:paraId="0FB9210B" w14:textId="77777777" w:rsidR="00B448D4" w:rsidRPr="00DC36E6" w:rsidRDefault="00B448D4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F25359" w:rsidRPr="00DC36E6" w14:paraId="4F747722" w14:textId="77777777" w:rsidTr="00B448D4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DC36E6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bookmarkStart w:id="4" w:name="_Hlk107577685"/>
            <w:r w:rsidRPr="00DC36E6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77777777" w:rsidR="00112D0A" w:rsidRPr="00DC36E6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DC36E6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2318272F" w:rsidR="00112D0A" w:rsidRPr="00DC36E6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DC36E6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53107B" w:rsidRPr="00DC36E6">
              <w:rPr>
                <w:rFonts w:eastAsia="Times New Roman" w:cs="Times New Roman"/>
                <w:b/>
                <w:lang w:val="x-none" w:eastAsia="hr-HR"/>
              </w:rPr>
              <w:t>4</w:t>
            </w:r>
            <w:r w:rsidRPr="00DC36E6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DC36E6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DC36E6">
              <w:rPr>
                <w:rFonts w:eastAsia="Times New Roman" w:cs="Times New Roman"/>
                <w:b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5EEF8D9A" w:rsidR="00112D0A" w:rsidRPr="00DC36E6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DC36E6">
              <w:rPr>
                <w:rFonts w:eastAsia="Times New Roman" w:cs="Times New Roman"/>
                <w:b/>
                <w:lang w:val="bs-Latn-BA" w:eastAsia="hr-HR"/>
              </w:rPr>
              <w:t>NOVI PLAN</w:t>
            </w:r>
            <w:r w:rsidR="00B448D4" w:rsidRPr="00DC36E6">
              <w:rPr>
                <w:rFonts w:eastAsia="Times New Roman" w:cs="Times New Roman"/>
                <w:b/>
                <w:lang w:val="bs-Latn-BA" w:eastAsia="hr-HR"/>
              </w:rPr>
              <w:t xml:space="preserve"> 202</w:t>
            </w:r>
            <w:r w:rsidR="0053107B" w:rsidRPr="00DC36E6">
              <w:rPr>
                <w:rFonts w:eastAsia="Times New Roman" w:cs="Times New Roman"/>
                <w:b/>
                <w:lang w:val="bs-Latn-BA" w:eastAsia="hr-HR"/>
              </w:rPr>
              <w:t>4</w:t>
            </w:r>
            <w:r w:rsidR="00B448D4" w:rsidRPr="00DC36E6">
              <w:rPr>
                <w:rFonts w:eastAsia="Times New Roman" w:cs="Times New Roman"/>
                <w:b/>
                <w:lang w:val="bs-Latn-BA" w:eastAsia="hr-HR"/>
              </w:rPr>
              <w:t>.</w:t>
            </w:r>
          </w:p>
        </w:tc>
      </w:tr>
      <w:tr w:rsidR="00C112E5" w:rsidRPr="00DC36E6" w14:paraId="12A1BF41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DC36E6" w:rsidRDefault="00C112E5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DC36E6">
              <w:rPr>
                <w:rFonts w:cs="Times New Roman"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2E6" w14:textId="5B968B13" w:rsidR="00B448D4" w:rsidRPr="00DC36E6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5C93C350" w14:textId="77777777" w:rsidR="00C112E5" w:rsidRPr="00DC36E6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DAE5" w14:textId="77777777" w:rsidR="005D06C6" w:rsidRPr="00DC36E6" w:rsidRDefault="005D06C6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03B469B8" w14:textId="6530043F" w:rsidR="00D74E2C" w:rsidRPr="00DC36E6" w:rsidRDefault="005D06C6" w:rsidP="00C112E5">
            <w:pPr>
              <w:widowControl/>
              <w:suppressAutoHyphens w:val="0"/>
              <w:jc w:val="center"/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2.387.688,59</w:t>
            </w:r>
          </w:p>
          <w:p w14:paraId="2BB8C1E9" w14:textId="02A9BD98" w:rsidR="00C112E5" w:rsidRPr="00DC36E6" w:rsidRDefault="00C112E5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hr-HR"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3A8628EB" w:rsidR="00C112E5" w:rsidRPr="00DC36E6" w:rsidRDefault="00D94BAE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5.248,76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159FB174" w:rsidR="00C112E5" w:rsidRPr="00DC36E6" w:rsidRDefault="00D94BAE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2.392.937,35</w:t>
            </w:r>
          </w:p>
        </w:tc>
      </w:tr>
      <w:tr w:rsidR="00C112E5" w:rsidRPr="00DC36E6" w14:paraId="5D2AB839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DC36E6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DC36E6">
              <w:rPr>
                <w:rFonts w:cs="Times New Roman"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0DF" w14:textId="4A255960" w:rsidR="00C112E5" w:rsidRPr="00DC36E6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Minimalni financijski standard-(DZSO)</w:t>
            </w:r>
          </w:p>
          <w:p w14:paraId="579A1056" w14:textId="77777777" w:rsidR="00B448D4" w:rsidRPr="00DC36E6" w:rsidRDefault="00B448D4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49CF1D0B" w14:textId="62FA9FC4" w:rsidR="00C112E5" w:rsidRPr="00DC36E6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11BB" w14:textId="77777777" w:rsidR="005D06C6" w:rsidRPr="00DC36E6" w:rsidRDefault="005D06C6" w:rsidP="00B448D4">
            <w:pPr>
              <w:spacing w:after="12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299A14D3" w14:textId="76BDC590" w:rsidR="00C112E5" w:rsidRPr="00DC36E6" w:rsidRDefault="005D06C6" w:rsidP="00B448D4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1.273.137,00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2664D395" w:rsidR="00C112E5" w:rsidRPr="00DC36E6" w:rsidRDefault="005D06C6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2DE64A51" w:rsidR="00C112E5" w:rsidRPr="00DC36E6" w:rsidRDefault="005D06C6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1.273.137,00</w:t>
            </w:r>
          </w:p>
        </w:tc>
      </w:tr>
      <w:tr w:rsidR="00C112E5" w:rsidRPr="00DC36E6" w14:paraId="04A5813D" w14:textId="77777777" w:rsidTr="00A92477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DC36E6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DC36E6">
              <w:rPr>
                <w:rFonts w:cs="Times New Roman"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8B68" w14:textId="77777777" w:rsidR="00C112E5" w:rsidRPr="00DC36E6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Redovna djelatnost ustanova socijalne skrbi</w:t>
            </w:r>
          </w:p>
          <w:p w14:paraId="228C2117" w14:textId="77777777" w:rsidR="00AE5019" w:rsidRPr="00DC36E6" w:rsidRDefault="00AE5019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16D11C28" w14:textId="37AAC2A2" w:rsidR="00C112E5" w:rsidRPr="00DC36E6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1E5E" w14:textId="77777777" w:rsidR="00C112E5" w:rsidRPr="00DC36E6" w:rsidRDefault="00C112E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6F31DDDB" w14:textId="0E64E6F7" w:rsidR="00A92477" w:rsidRPr="00DC36E6" w:rsidRDefault="005D06C6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6.292.130,64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A8" w14:textId="30BE30F0" w:rsidR="00C112E5" w:rsidRPr="00DC36E6" w:rsidRDefault="00D94BAE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518.981,47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2AA" w14:textId="4004BC6F" w:rsidR="00C112E5" w:rsidRPr="00DC36E6" w:rsidRDefault="00D94BAE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DC36E6">
              <w:rPr>
                <w:rFonts w:eastAsia="Times New Roman" w:cs="Times New Roman"/>
                <w:kern w:val="0"/>
                <w:lang w:val="bs-Latn-BA" w:eastAsia="en-US" w:bidi="ar-SA"/>
              </w:rPr>
              <w:t>6.811.112,11</w:t>
            </w:r>
          </w:p>
        </w:tc>
      </w:tr>
      <w:tr w:rsidR="00D94BAE" w:rsidRPr="00DC36E6" w14:paraId="6C349A05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E3BB" w14:textId="5A26B76E" w:rsidR="00D94BAE" w:rsidRPr="00DC36E6" w:rsidRDefault="00D94BAE" w:rsidP="00C112E5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  <w:r w:rsidRPr="00DC36E6">
              <w:rPr>
                <w:rFonts w:eastAsia="Times New Roman" w:cs="Times New Roman"/>
                <w:kern w:val="2"/>
                <w:lang w:val="x-none" w:eastAsia="hr-HR"/>
              </w:rPr>
              <w:t>1012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3A13" w14:textId="288071B3" w:rsidR="00D94BAE" w:rsidRPr="00DC36E6" w:rsidRDefault="00D94BAE" w:rsidP="00C112E5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DC36E6">
              <w:rPr>
                <w:rFonts w:eastAsia="Times New Roman" w:cs="Times New Roman"/>
                <w:bCs/>
                <w:lang w:val="x-none" w:eastAsia="hr-HR"/>
              </w:rPr>
              <w:t>Unapređenje socijalne infrastrukture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CD22" w14:textId="645C51C3" w:rsidR="00D94BAE" w:rsidRPr="00DC36E6" w:rsidRDefault="00D94BA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DC36E6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7037" w14:textId="1D61F438" w:rsidR="00D94BAE" w:rsidRPr="00DC36E6" w:rsidRDefault="00D94BA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DC36E6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44.604,03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9FD0" w14:textId="36D102D6" w:rsidR="00D94BAE" w:rsidRPr="00DC36E6" w:rsidRDefault="00D94BAE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DC36E6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44.604,03</w:t>
            </w:r>
          </w:p>
        </w:tc>
      </w:tr>
      <w:tr w:rsidR="00C112E5" w:rsidRPr="00DC36E6" w14:paraId="5DD47C16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DC36E6" w:rsidRDefault="00C112E5" w:rsidP="00C112E5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D02" w14:textId="77777777" w:rsidR="00C112E5" w:rsidRPr="00DC36E6" w:rsidRDefault="00C112E5" w:rsidP="00C112E5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DC36E6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5F0" w14:textId="49FB71C8" w:rsidR="00C112E5" w:rsidRPr="00DC36E6" w:rsidRDefault="005D06C6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DC36E6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9.952.956,23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7EB45BDE" w:rsidR="00C112E5" w:rsidRPr="00DC36E6" w:rsidRDefault="009F2A73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DC36E6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568.834,26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5CAAF242" w:rsidR="00C112E5" w:rsidRPr="00DC36E6" w:rsidRDefault="009F2A73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DC36E6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10.521.790,49</w:t>
            </w:r>
          </w:p>
        </w:tc>
      </w:tr>
    </w:tbl>
    <w:bookmarkEnd w:id="4"/>
    <w:p w14:paraId="161942E0" w14:textId="052F9D7F" w:rsidR="002F386B" w:rsidRPr="00DC36E6" w:rsidRDefault="002F386B" w:rsidP="00D464FB">
      <w:pPr>
        <w:pStyle w:val="Tijeloteksta"/>
        <w:rPr>
          <w:rFonts w:cs="Times New Roman"/>
        </w:rPr>
      </w:pPr>
      <w:r w:rsidRPr="00DC36E6">
        <w:rPr>
          <w:rFonts w:cs="Times New Roman"/>
          <w:color w:val="FF0000"/>
        </w:rPr>
        <w:t xml:space="preserve">                                                                                                                </w:t>
      </w:r>
      <w:r w:rsidRPr="00DC36E6">
        <w:rPr>
          <w:rFonts w:cs="Times New Roman"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1984"/>
      </w:tblGrid>
      <w:tr w:rsidR="00E66FBD" w:rsidRPr="00C55242" w14:paraId="74EC945D" w14:textId="77777777" w:rsidTr="00CD3F54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DC36E6" w:rsidRDefault="00E31660" w:rsidP="00CA20B3">
            <w:pPr>
              <w:spacing w:after="120"/>
              <w:rPr>
                <w:rFonts w:eastAsia="Times New Roman" w:cs="Times New Roman"/>
                <w:b/>
                <w:lang w:eastAsia="hr-HR"/>
              </w:rPr>
            </w:pPr>
            <w:r w:rsidRPr="00DC36E6">
              <w:rPr>
                <w:rFonts w:eastAsia="Times New Roman" w:cs="Times New Roman"/>
                <w:b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4CAC6379" w:rsidR="00E31660" w:rsidRPr="00DC36E6" w:rsidRDefault="005D06C6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</w:pPr>
            <w:r w:rsidRPr="00DC36E6">
              <w:rPr>
                <w:rFonts w:cs="Times New Roman"/>
                <w:b/>
                <w:bCs/>
                <w:lang w:val="bs-Latn-BA"/>
              </w:rPr>
              <w:t>77.</w:t>
            </w:r>
            <w:r w:rsidR="009F2A73" w:rsidRPr="00DC36E6">
              <w:rPr>
                <w:rFonts w:cs="Times New Roman"/>
                <w:b/>
                <w:bCs/>
                <w:lang w:val="bs-Latn-BA"/>
              </w:rPr>
              <w:t>648</w:t>
            </w:r>
            <w:r w:rsidRPr="00DC36E6">
              <w:rPr>
                <w:rFonts w:cs="Times New Roman"/>
                <w:b/>
                <w:bCs/>
                <w:lang w:val="bs-Latn-BA"/>
              </w:rPr>
              <w:t>.966,42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0477" w14:textId="3D441A9F" w:rsidR="00E31660" w:rsidRPr="00DC36E6" w:rsidRDefault="009F2A73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DC36E6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9.804.036,44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0349D50D" w:rsidR="00E31660" w:rsidRPr="00C55242" w:rsidRDefault="009F2A73" w:rsidP="0078132D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lang w:val="bs-Latn-BA"/>
              </w:rPr>
            </w:pPr>
            <w:r w:rsidRPr="00DC36E6">
              <w:rPr>
                <w:rFonts w:cs="Times New Roman"/>
                <w:b/>
                <w:bCs/>
                <w:lang w:val="bs-Latn-BA"/>
              </w:rPr>
              <w:t>87.453.002,86</w:t>
            </w:r>
          </w:p>
        </w:tc>
      </w:tr>
    </w:tbl>
    <w:p w14:paraId="063819DF" w14:textId="0DB3261F" w:rsidR="002F386B" w:rsidRPr="00C55242" w:rsidRDefault="00E31660" w:rsidP="00C55242">
      <w:pPr>
        <w:pStyle w:val="Tijeloteksta"/>
        <w:rPr>
          <w:rFonts w:cs="Times New Roman"/>
          <w:color w:val="FF0000"/>
        </w:rPr>
      </w:pPr>
      <w:r w:rsidRPr="001969D7">
        <w:rPr>
          <w:rFonts w:cs="Times New Roman"/>
        </w:rPr>
        <w:t xml:space="preserve">   </w:t>
      </w:r>
      <w:r w:rsidR="00E45395" w:rsidRPr="001969D7">
        <w:rPr>
          <w:rFonts w:cs="Times New Roman"/>
        </w:rPr>
        <w:t xml:space="preserve">       </w:t>
      </w:r>
    </w:p>
    <w:sectPr w:rsidR="002F386B" w:rsidRPr="00C55242" w:rsidSect="002E118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84FBE" w14:textId="77777777" w:rsidR="000C3F89" w:rsidRDefault="000C3F89" w:rsidP="004F6250">
      <w:r>
        <w:separator/>
      </w:r>
    </w:p>
  </w:endnote>
  <w:endnote w:type="continuationSeparator" w:id="0">
    <w:p w14:paraId="0B875734" w14:textId="77777777" w:rsidR="000C3F89" w:rsidRDefault="000C3F89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F405A" w14:textId="77777777" w:rsidR="000C3F89" w:rsidRDefault="000C3F89" w:rsidP="004F6250">
      <w:r>
        <w:separator/>
      </w:r>
    </w:p>
  </w:footnote>
  <w:footnote w:type="continuationSeparator" w:id="0">
    <w:p w14:paraId="5B844327" w14:textId="77777777" w:rsidR="000C3F89" w:rsidRDefault="000C3F89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3"/>
  </w:num>
  <w:num w:numId="9" w16cid:durableId="955023099">
    <w:abstractNumId w:val="24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6"/>
  </w:num>
  <w:num w:numId="13" w16cid:durableId="1982609084">
    <w:abstractNumId w:val="13"/>
  </w:num>
  <w:num w:numId="14" w16cid:durableId="1127045275">
    <w:abstractNumId w:val="33"/>
  </w:num>
  <w:num w:numId="15" w16cid:durableId="1051924234">
    <w:abstractNumId w:val="31"/>
  </w:num>
  <w:num w:numId="16" w16cid:durableId="1999769086">
    <w:abstractNumId w:val="34"/>
  </w:num>
  <w:num w:numId="17" w16cid:durableId="2045982230">
    <w:abstractNumId w:val="35"/>
  </w:num>
  <w:num w:numId="18" w16cid:durableId="1162552414">
    <w:abstractNumId w:val="7"/>
  </w:num>
  <w:num w:numId="19" w16cid:durableId="472599494">
    <w:abstractNumId w:val="18"/>
  </w:num>
  <w:num w:numId="20" w16cid:durableId="547650620">
    <w:abstractNumId w:val="15"/>
  </w:num>
  <w:num w:numId="21" w16cid:durableId="653025625">
    <w:abstractNumId w:val="10"/>
  </w:num>
  <w:num w:numId="22" w16cid:durableId="148399790">
    <w:abstractNumId w:val="17"/>
  </w:num>
  <w:num w:numId="23" w16cid:durableId="1358431830">
    <w:abstractNumId w:val="44"/>
  </w:num>
  <w:num w:numId="24" w16cid:durableId="1449471984">
    <w:abstractNumId w:val="29"/>
  </w:num>
  <w:num w:numId="25" w16cid:durableId="1319962771">
    <w:abstractNumId w:val="14"/>
  </w:num>
  <w:num w:numId="26" w16cid:durableId="1897885965">
    <w:abstractNumId w:val="46"/>
  </w:num>
  <w:num w:numId="27" w16cid:durableId="2024093240">
    <w:abstractNumId w:val="32"/>
  </w:num>
  <w:num w:numId="28" w16cid:durableId="331494453">
    <w:abstractNumId w:val="11"/>
  </w:num>
  <w:num w:numId="29" w16cid:durableId="898370179">
    <w:abstractNumId w:val="20"/>
  </w:num>
  <w:num w:numId="30" w16cid:durableId="468402568">
    <w:abstractNumId w:val="28"/>
  </w:num>
  <w:num w:numId="31" w16cid:durableId="17779543">
    <w:abstractNumId w:val="36"/>
  </w:num>
  <w:num w:numId="32" w16cid:durableId="666905725">
    <w:abstractNumId w:val="25"/>
  </w:num>
  <w:num w:numId="33" w16cid:durableId="1829905378">
    <w:abstractNumId w:val="27"/>
  </w:num>
  <w:num w:numId="34" w16cid:durableId="1182016900">
    <w:abstractNumId w:val="37"/>
  </w:num>
  <w:num w:numId="35" w16cid:durableId="1952742485">
    <w:abstractNumId w:val="26"/>
  </w:num>
  <w:num w:numId="36" w16cid:durableId="867986078">
    <w:abstractNumId w:val="19"/>
  </w:num>
  <w:num w:numId="37" w16cid:durableId="833912680">
    <w:abstractNumId w:val="39"/>
  </w:num>
  <w:num w:numId="38" w16cid:durableId="1977952399">
    <w:abstractNumId w:val="8"/>
  </w:num>
  <w:num w:numId="39" w16cid:durableId="528417329">
    <w:abstractNumId w:val="22"/>
  </w:num>
  <w:num w:numId="40" w16cid:durableId="327446780">
    <w:abstractNumId w:val="38"/>
  </w:num>
  <w:num w:numId="41" w16cid:durableId="873542213">
    <w:abstractNumId w:val="41"/>
  </w:num>
  <w:num w:numId="42" w16cid:durableId="7953153">
    <w:abstractNumId w:val="38"/>
  </w:num>
  <w:num w:numId="43" w16cid:durableId="1894729770">
    <w:abstractNumId w:val="45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3"/>
  </w:num>
  <w:num w:numId="46" w16cid:durableId="1970165751">
    <w:abstractNumId w:val="42"/>
  </w:num>
  <w:num w:numId="47" w16cid:durableId="1076589245">
    <w:abstractNumId w:val="21"/>
  </w:num>
  <w:num w:numId="48" w16cid:durableId="1685785515">
    <w:abstractNumId w:val="30"/>
  </w:num>
  <w:num w:numId="49" w16cid:durableId="14270720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3BCE"/>
    <w:rsid w:val="00015078"/>
    <w:rsid w:val="0001588E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198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3FD9"/>
    <w:rsid w:val="000B7D01"/>
    <w:rsid w:val="000C0121"/>
    <w:rsid w:val="000C0D50"/>
    <w:rsid w:val="000C3F89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319C"/>
    <w:rsid w:val="00107ADB"/>
    <w:rsid w:val="00111187"/>
    <w:rsid w:val="00112D0A"/>
    <w:rsid w:val="00115433"/>
    <w:rsid w:val="00115F7A"/>
    <w:rsid w:val="00116188"/>
    <w:rsid w:val="00121980"/>
    <w:rsid w:val="0012436F"/>
    <w:rsid w:val="001254E2"/>
    <w:rsid w:val="00126239"/>
    <w:rsid w:val="001315AA"/>
    <w:rsid w:val="0013392A"/>
    <w:rsid w:val="001362DF"/>
    <w:rsid w:val="00146D98"/>
    <w:rsid w:val="00153AAF"/>
    <w:rsid w:val="00153E7F"/>
    <w:rsid w:val="00154C6B"/>
    <w:rsid w:val="00156C74"/>
    <w:rsid w:val="00163E49"/>
    <w:rsid w:val="001641C8"/>
    <w:rsid w:val="001671C1"/>
    <w:rsid w:val="00170F81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4A14"/>
    <w:rsid w:val="001D164E"/>
    <w:rsid w:val="001D2CC6"/>
    <w:rsid w:val="001D3069"/>
    <w:rsid w:val="001E074E"/>
    <w:rsid w:val="001E180D"/>
    <w:rsid w:val="001E24BE"/>
    <w:rsid w:val="001E3AF5"/>
    <w:rsid w:val="001E4AAD"/>
    <w:rsid w:val="001E6505"/>
    <w:rsid w:val="001F02D7"/>
    <w:rsid w:val="001F2988"/>
    <w:rsid w:val="001F45BE"/>
    <w:rsid w:val="001F74D3"/>
    <w:rsid w:val="002028F1"/>
    <w:rsid w:val="00207CEB"/>
    <w:rsid w:val="002132B2"/>
    <w:rsid w:val="00216534"/>
    <w:rsid w:val="00220D2A"/>
    <w:rsid w:val="002308B2"/>
    <w:rsid w:val="002308C3"/>
    <w:rsid w:val="002313DF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5487"/>
    <w:rsid w:val="002811F3"/>
    <w:rsid w:val="00283D5C"/>
    <w:rsid w:val="00284C5D"/>
    <w:rsid w:val="002854B7"/>
    <w:rsid w:val="00285F34"/>
    <w:rsid w:val="00285FDB"/>
    <w:rsid w:val="002864B7"/>
    <w:rsid w:val="002869B6"/>
    <w:rsid w:val="00297457"/>
    <w:rsid w:val="002B73DD"/>
    <w:rsid w:val="002C0EE1"/>
    <w:rsid w:val="002C24F7"/>
    <w:rsid w:val="002D3191"/>
    <w:rsid w:val="002D4412"/>
    <w:rsid w:val="002D4A59"/>
    <w:rsid w:val="002E1184"/>
    <w:rsid w:val="002E6EB4"/>
    <w:rsid w:val="002F2D3C"/>
    <w:rsid w:val="002F2E6A"/>
    <w:rsid w:val="002F2E89"/>
    <w:rsid w:val="002F386B"/>
    <w:rsid w:val="002F4C50"/>
    <w:rsid w:val="002F5FE4"/>
    <w:rsid w:val="00300086"/>
    <w:rsid w:val="00306996"/>
    <w:rsid w:val="0031349B"/>
    <w:rsid w:val="00323423"/>
    <w:rsid w:val="00325E42"/>
    <w:rsid w:val="003303F9"/>
    <w:rsid w:val="003306E1"/>
    <w:rsid w:val="00330753"/>
    <w:rsid w:val="00332ADE"/>
    <w:rsid w:val="00335CC7"/>
    <w:rsid w:val="00337010"/>
    <w:rsid w:val="00341C37"/>
    <w:rsid w:val="0034437B"/>
    <w:rsid w:val="003466D3"/>
    <w:rsid w:val="00351767"/>
    <w:rsid w:val="003527AD"/>
    <w:rsid w:val="00355FBF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190A"/>
    <w:rsid w:val="003B36F7"/>
    <w:rsid w:val="003B3B02"/>
    <w:rsid w:val="003B7B7E"/>
    <w:rsid w:val="003C481B"/>
    <w:rsid w:val="003C59C6"/>
    <w:rsid w:val="003D0CA6"/>
    <w:rsid w:val="003D1C00"/>
    <w:rsid w:val="003D2AB4"/>
    <w:rsid w:val="003E20CF"/>
    <w:rsid w:val="003E345E"/>
    <w:rsid w:val="003E68A5"/>
    <w:rsid w:val="003E6A87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30DA8"/>
    <w:rsid w:val="0053107B"/>
    <w:rsid w:val="00544400"/>
    <w:rsid w:val="00545211"/>
    <w:rsid w:val="00545963"/>
    <w:rsid w:val="00550225"/>
    <w:rsid w:val="00550E56"/>
    <w:rsid w:val="00556BB0"/>
    <w:rsid w:val="00556CB3"/>
    <w:rsid w:val="00567B0E"/>
    <w:rsid w:val="00571C9C"/>
    <w:rsid w:val="00574604"/>
    <w:rsid w:val="005762CB"/>
    <w:rsid w:val="00577DEE"/>
    <w:rsid w:val="00580D04"/>
    <w:rsid w:val="00583992"/>
    <w:rsid w:val="00584101"/>
    <w:rsid w:val="005909C0"/>
    <w:rsid w:val="00590D83"/>
    <w:rsid w:val="005963A3"/>
    <w:rsid w:val="005973B8"/>
    <w:rsid w:val="005A513A"/>
    <w:rsid w:val="005A7E16"/>
    <w:rsid w:val="005B12DB"/>
    <w:rsid w:val="005B2EE1"/>
    <w:rsid w:val="005B5830"/>
    <w:rsid w:val="005B7C37"/>
    <w:rsid w:val="005C31C6"/>
    <w:rsid w:val="005C5640"/>
    <w:rsid w:val="005D06C6"/>
    <w:rsid w:val="005D20BC"/>
    <w:rsid w:val="005D2C53"/>
    <w:rsid w:val="005D3D34"/>
    <w:rsid w:val="005E0425"/>
    <w:rsid w:val="005E1B92"/>
    <w:rsid w:val="005E2D46"/>
    <w:rsid w:val="005E552E"/>
    <w:rsid w:val="005E59AC"/>
    <w:rsid w:val="005F10F1"/>
    <w:rsid w:val="00600E96"/>
    <w:rsid w:val="0060293E"/>
    <w:rsid w:val="006047F6"/>
    <w:rsid w:val="00607CEF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5092A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C04A7"/>
    <w:rsid w:val="006C347F"/>
    <w:rsid w:val="006D4F92"/>
    <w:rsid w:val="006D52A7"/>
    <w:rsid w:val="006E0FCA"/>
    <w:rsid w:val="006E224D"/>
    <w:rsid w:val="006E39A0"/>
    <w:rsid w:val="006E4AF6"/>
    <w:rsid w:val="006E6445"/>
    <w:rsid w:val="006E6B1C"/>
    <w:rsid w:val="006F0CC2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43C02"/>
    <w:rsid w:val="00745A5B"/>
    <w:rsid w:val="007464CB"/>
    <w:rsid w:val="0074709A"/>
    <w:rsid w:val="00752C24"/>
    <w:rsid w:val="0075308E"/>
    <w:rsid w:val="00754BF3"/>
    <w:rsid w:val="007609FB"/>
    <w:rsid w:val="007614B6"/>
    <w:rsid w:val="00763F42"/>
    <w:rsid w:val="007649ED"/>
    <w:rsid w:val="007661FA"/>
    <w:rsid w:val="00773104"/>
    <w:rsid w:val="007756E1"/>
    <w:rsid w:val="0078132D"/>
    <w:rsid w:val="00781EEC"/>
    <w:rsid w:val="00783EB5"/>
    <w:rsid w:val="00786363"/>
    <w:rsid w:val="00791D63"/>
    <w:rsid w:val="00791E14"/>
    <w:rsid w:val="007927A6"/>
    <w:rsid w:val="007927C4"/>
    <w:rsid w:val="00793406"/>
    <w:rsid w:val="007A06CB"/>
    <w:rsid w:val="007A1B00"/>
    <w:rsid w:val="007B27EE"/>
    <w:rsid w:val="007B6825"/>
    <w:rsid w:val="007C24DD"/>
    <w:rsid w:val="007C7878"/>
    <w:rsid w:val="007D0DAF"/>
    <w:rsid w:val="007D148A"/>
    <w:rsid w:val="007D1F0A"/>
    <w:rsid w:val="007D2D42"/>
    <w:rsid w:val="007D32E9"/>
    <w:rsid w:val="007D6D2C"/>
    <w:rsid w:val="007E0F57"/>
    <w:rsid w:val="007E2986"/>
    <w:rsid w:val="00803C8B"/>
    <w:rsid w:val="00805AF1"/>
    <w:rsid w:val="00810019"/>
    <w:rsid w:val="00811DA1"/>
    <w:rsid w:val="00812744"/>
    <w:rsid w:val="00813496"/>
    <w:rsid w:val="00816216"/>
    <w:rsid w:val="00821B23"/>
    <w:rsid w:val="00823B4D"/>
    <w:rsid w:val="0082437B"/>
    <w:rsid w:val="00825B13"/>
    <w:rsid w:val="008308EF"/>
    <w:rsid w:val="00831AAE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6797B"/>
    <w:rsid w:val="0087071F"/>
    <w:rsid w:val="008709E4"/>
    <w:rsid w:val="00883287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B4DF7"/>
    <w:rsid w:val="008B5092"/>
    <w:rsid w:val="008C05FD"/>
    <w:rsid w:val="008C3B31"/>
    <w:rsid w:val="008C6186"/>
    <w:rsid w:val="008C7222"/>
    <w:rsid w:val="008C79F4"/>
    <w:rsid w:val="008D041A"/>
    <w:rsid w:val="008D08D6"/>
    <w:rsid w:val="008D3A32"/>
    <w:rsid w:val="008D5F71"/>
    <w:rsid w:val="008D5F89"/>
    <w:rsid w:val="008D6189"/>
    <w:rsid w:val="008E3954"/>
    <w:rsid w:val="008E48CC"/>
    <w:rsid w:val="008E7350"/>
    <w:rsid w:val="008F050A"/>
    <w:rsid w:val="008F0FB7"/>
    <w:rsid w:val="008F5F54"/>
    <w:rsid w:val="008F7AE1"/>
    <w:rsid w:val="00907630"/>
    <w:rsid w:val="009110F5"/>
    <w:rsid w:val="00916DD1"/>
    <w:rsid w:val="00917A86"/>
    <w:rsid w:val="0092205C"/>
    <w:rsid w:val="00922432"/>
    <w:rsid w:val="00925708"/>
    <w:rsid w:val="00933272"/>
    <w:rsid w:val="009348D5"/>
    <w:rsid w:val="009370F7"/>
    <w:rsid w:val="00943B18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4CA5"/>
    <w:rsid w:val="0097616A"/>
    <w:rsid w:val="009831CF"/>
    <w:rsid w:val="0098413F"/>
    <w:rsid w:val="0099232D"/>
    <w:rsid w:val="00992F86"/>
    <w:rsid w:val="009A1E2F"/>
    <w:rsid w:val="009A5F8E"/>
    <w:rsid w:val="009A608B"/>
    <w:rsid w:val="009B12BA"/>
    <w:rsid w:val="009B46F3"/>
    <w:rsid w:val="009B4B71"/>
    <w:rsid w:val="009C1F7B"/>
    <w:rsid w:val="009C3253"/>
    <w:rsid w:val="009D04F0"/>
    <w:rsid w:val="009D3B41"/>
    <w:rsid w:val="009E54EC"/>
    <w:rsid w:val="009F2993"/>
    <w:rsid w:val="009F2A73"/>
    <w:rsid w:val="009F2D9E"/>
    <w:rsid w:val="009F3165"/>
    <w:rsid w:val="009F7FF6"/>
    <w:rsid w:val="00A00153"/>
    <w:rsid w:val="00A03BB5"/>
    <w:rsid w:val="00A10CA8"/>
    <w:rsid w:val="00A16DE8"/>
    <w:rsid w:val="00A16F7F"/>
    <w:rsid w:val="00A17DDA"/>
    <w:rsid w:val="00A242E2"/>
    <w:rsid w:val="00A3310E"/>
    <w:rsid w:val="00A36E29"/>
    <w:rsid w:val="00A402A1"/>
    <w:rsid w:val="00A40FEB"/>
    <w:rsid w:val="00A43B46"/>
    <w:rsid w:val="00A45C32"/>
    <w:rsid w:val="00A46AB0"/>
    <w:rsid w:val="00A46FC3"/>
    <w:rsid w:val="00A56451"/>
    <w:rsid w:val="00A570EE"/>
    <w:rsid w:val="00A5735E"/>
    <w:rsid w:val="00A5754B"/>
    <w:rsid w:val="00A623BF"/>
    <w:rsid w:val="00A63BCE"/>
    <w:rsid w:val="00A66101"/>
    <w:rsid w:val="00A77A23"/>
    <w:rsid w:val="00A818AA"/>
    <w:rsid w:val="00A8232E"/>
    <w:rsid w:val="00A825E5"/>
    <w:rsid w:val="00A874A3"/>
    <w:rsid w:val="00A91129"/>
    <w:rsid w:val="00A92477"/>
    <w:rsid w:val="00A925CC"/>
    <w:rsid w:val="00A942D7"/>
    <w:rsid w:val="00A94BB6"/>
    <w:rsid w:val="00A94D80"/>
    <w:rsid w:val="00AA2A2C"/>
    <w:rsid w:val="00AA3E78"/>
    <w:rsid w:val="00AA6D8E"/>
    <w:rsid w:val="00AA7EF8"/>
    <w:rsid w:val="00AB2E29"/>
    <w:rsid w:val="00AC131B"/>
    <w:rsid w:val="00AC5C5A"/>
    <w:rsid w:val="00AC7E8E"/>
    <w:rsid w:val="00AD4B3A"/>
    <w:rsid w:val="00AD709E"/>
    <w:rsid w:val="00AE4254"/>
    <w:rsid w:val="00AE5019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123C"/>
    <w:rsid w:val="00B417E4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77192"/>
    <w:rsid w:val="00B8038E"/>
    <w:rsid w:val="00B82300"/>
    <w:rsid w:val="00B868F3"/>
    <w:rsid w:val="00B86C6C"/>
    <w:rsid w:val="00B90379"/>
    <w:rsid w:val="00BA3B55"/>
    <w:rsid w:val="00BA485F"/>
    <w:rsid w:val="00BA55AE"/>
    <w:rsid w:val="00BA5BD1"/>
    <w:rsid w:val="00BB0457"/>
    <w:rsid w:val="00BB0FA8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2527"/>
    <w:rsid w:val="00BE3324"/>
    <w:rsid w:val="00BF18F8"/>
    <w:rsid w:val="00BF69A5"/>
    <w:rsid w:val="00BF7BB8"/>
    <w:rsid w:val="00C0071C"/>
    <w:rsid w:val="00C02BCD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D60"/>
    <w:rsid w:val="00C507BA"/>
    <w:rsid w:val="00C51C47"/>
    <w:rsid w:val="00C53171"/>
    <w:rsid w:val="00C54C55"/>
    <w:rsid w:val="00C55242"/>
    <w:rsid w:val="00C55C99"/>
    <w:rsid w:val="00C56068"/>
    <w:rsid w:val="00C56B8E"/>
    <w:rsid w:val="00C57D98"/>
    <w:rsid w:val="00C60883"/>
    <w:rsid w:val="00C60915"/>
    <w:rsid w:val="00C63FE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D6FD1"/>
    <w:rsid w:val="00CE237A"/>
    <w:rsid w:val="00CE7891"/>
    <w:rsid w:val="00CF2B9A"/>
    <w:rsid w:val="00CF32BD"/>
    <w:rsid w:val="00CF738A"/>
    <w:rsid w:val="00D02819"/>
    <w:rsid w:val="00D06191"/>
    <w:rsid w:val="00D12CB4"/>
    <w:rsid w:val="00D13188"/>
    <w:rsid w:val="00D13C9C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5024B"/>
    <w:rsid w:val="00D56AA1"/>
    <w:rsid w:val="00D570CA"/>
    <w:rsid w:val="00D57941"/>
    <w:rsid w:val="00D70C4A"/>
    <w:rsid w:val="00D74E2C"/>
    <w:rsid w:val="00D75D9C"/>
    <w:rsid w:val="00D77610"/>
    <w:rsid w:val="00D82ECE"/>
    <w:rsid w:val="00D85DA5"/>
    <w:rsid w:val="00D86E28"/>
    <w:rsid w:val="00D879BB"/>
    <w:rsid w:val="00D9481B"/>
    <w:rsid w:val="00D94BAE"/>
    <w:rsid w:val="00D94BC7"/>
    <w:rsid w:val="00D96132"/>
    <w:rsid w:val="00D97F6C"/>
    <w:rsid w:val="00DA04FB"/>
    <w:rsid w:val="00DA0E3D"/>
    <w:rsid w:val="00DA1FC4"/>
    <w:rsid w:val="00DA5AEC"/>
    <w:rsid w:val="00DA6EA6"/>
    <w:rsid w:val="00DA7499"/>
    <w:rsid w:val="00DB3C71"/>
    <w:rsid w:val="00DC2D19"/>
    <w:rsid w:val="00DC36E6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13DB1"/>
    <w:rsid w:val="00E13E94"/>
    <w:rsid w:val="00E179F7"/>
    <w:rsid w:val="00E202AB"/>
    <w:rsid w:val="00E24816"/>
    <w:rsid w:val="00E27742"/>
    <w:rsid w:val="00E311DB"/>
    <w:rsid w:val="00E311F1"/>
    <w:rsid w:val="00E31660"/>
    <w:rsid w:val="00E356E6"/>
    <w:rsid w:val="00E35A54"/>
    <w:rsid w:val="00E4426D"/>
    <w:rsid w:val="00E45395"/>
    <w:rsid w:val="00E50CB3"/>
    <w:rsid w:val="00E51340"/>
    <w:rsid w:val="00E565F1"/>
    <w:rsid w:val="00E66FBD"/>
    <w:rsid w:val="00E70AF1"/>
    <w:rsid w:val="00E75913"/>
    <w:rsid w:val="00E774E4"/>
    <w:rsid w:val="00E7755E"/>
    <w:rsid w:val="00E82390"/>
    <w:rsid w:val="00E827AF"/>
    <w:rsid w:val="00E82955"/>
    <w:rsid w:val="00E83AC0"/>
    <w:rsid w:val="00E86131"/>
    <w:rsid w:val="00E87436"/>
    <w:rsid w:val="00E87FC3"/>
    <w:rsid w:val="00E92D3B"/>
    <w:rsid w:val="00E94E32"/>
    <w:rsid w:val="00EA02E5"/>
    <w:rsid w:val="00EA51F8"/>
    <w:rsid w:val="00EA5A76"/>
    <w:rsid w:val="00EA6BD2"/>
    <w:rsid w:val="00EB05E2"/>
    <w:rsid w:val="00EB0BEC"/>
    <w:rsid w:val="00EB2338"/>
    <w:rsid w:val="00EB2B3E"/>
    <w:rsid w:val="00EC047C"/>
    <w:rsid w:val="00EC38F4"/>
    <w:rsid w:val="00EC7B6F"/>
    <w:rsid w:val="00EC7C93"/>
    <w:rsid w:val="00ED32CE"/>
    <w:rsid w:val="00ED4527"/>
    <w:rsid w:val="00ED6282"/>
    <w:rsid w:val="00ED742F"/>
    <w:rsid w:val="00EE193B"/>
    <w:rsid w:val="00EE6712"/>
    <w:rsid w:val="00EE69F9"/>
    <w:rsid w:val="00EE78AA"/>
    <w:rsid w:val="00EF7C00"/>
    <w:rsid w:val="00EF7CC4"/>
    <w:rsid w:val="00F0007A"/>
    <w:rsid w:val="00F0390F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58EA"/>
    <w:rsid w:val="00F26C47"/>
    <w:rsid w:val="00F3051F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40C9"/>
    <w:rsid w:val="00F552FD"/>
    <w:rsid w:val="00F57255"/>
    <w:rsid w:val="00F6447D"/>
    <w:rsid w:val="00F652A2"/>
    <w:rsid w:val="00F65B19"/>
    <w:rsid w:val="00F74ADF"/>
    <w:rsid w:val="00F75D01"/>
    <w:rsid w:val="00F810D9"/>
    <w:rsid w:val="00F81366"/>
    <w:rsid w:val="00F869AB"/>
    <w:rsid w:val="00F86B0C"/>
    <w:rsid w:val="00F91069"/>
    <w:rsid w:val="00F928E6"/>
    <w:rsid w:val="00F97F69"/>
    <w:rsid w:val="00FA108C"/>
    <w:rsid w:val="00FA592F"/>
    <w:rsid w:val="00FB1A6A"/>
    <w:rsid w:val="00FB7AF7"/>
    <w:rsid w:val="00FC1D5E"/>
    <w:rsid w:val="00FC30DB"/>
    <w:rsid w:val="00FF21EA"/>
    <w:rsid w:val="00FF61D9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53</cp:revision>
  <cp:lastPrinted>2023-09-18T11:23:00Z</cp:lastPrinted>
  <dcterms:created xsi:type="dcterms:W3CDTF">2023-09-18T12:30:00Z</dcterms:created>
  <dcterms:modified xsi:type="dcterms:W3CDTF">2024-06-26T05:34:00Z</dcterms:modified>
</cp:coreProperties>
</file>